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552993C9" w14:textId="5C96868C" w:rsidR="0096508C" w:rsidRPr="00114AF2" w:rsidRDefault="0096508C">
      <w:pPr>
        <w:pStyle w:val="Nagwek"/>
      </w:pPr>
      <w:r w:rsidRPr="00114AF2">
        <w:rPr>
          <w:rFonts w:ascii="Times New Roman" w:hAnsi="Times New Roman"/>
          <w:b/>
          <w:sz w:val="22"/>
          <w:szCs w:val="22"/>
        </w:rPr>
        <w:t>OR.272</w:t>
      </w:r>
      <w:r w:rsidR="00CF1576">
        <w:rPr>
          <w:rFonts w:ascii="Times New Roman" w:hAnsi="Times New Roman"/>
          <w:b/>
          <w:sz w:val="22"/>
          <w:szCs w:val="22"/>
        </w:rPr>
        <w:t>.</w:t>
      </w:r>
      <w:r w:rsidR="00B333F3">
        <w:rPr>
          <w:rFonts w:ascii="Times New Roman" w:hAnsi="Times New Roman"/>
          <w:b/>
          <w:sz w:val="22"/>
          <w:szCs w:val="22"/>
        </w:rPr>
        <w:t>5</w:t>
      </w:r>
      <w:r w:rsidR="00CF1576">
        <w:rPr>
          <w:rFonts w:ascii="Times New Roman" w:hAnsi="Times New Roman"/>
          <w:b/>
          <w:sz w:val="22"/>
          <w:szCs w:val="22"/>
        </w:rPr>
        <w:t>.</w:t>
      </w:r>
      <w:r w:rsidRPr="00114AF2">
        <w:rPr>
          <w:rFonts w:ascii="Times New Roman" w:hAnsi="Times New Roman"/>
          <w:b/>
          <w:sz w:val="22"/>
          <w:szCs w:val="22"/>
        </w:rPr>
        <w:t>202</w:t>
      </w:r>
      <w:r w:rsidR="00D8686F">
        <w:rPr>
          <w:rFonts w:ascii="Times New Roman" w:hAnsi="Times New Roman"/>
          <w:b/>
          <w:sz w:val="22"/>
          <w:szCs w:val="22"/>
        </w:rPr>
        <w:t>6</w:t>
      </w:r>
    </w:p>
    <w:p w14:paraId="371776B6" w14:textId="77777777" w:rsidR="0096508C" w:rsidRPr="000B330B" w:rsidRDefault="0096508C" w:rsidP="00CF1576">
      <w:pPr>
        <w:ind w:left="6660"/>
        <w:jc w:val="both"/>
        <w:rPr>
          <w:color w:val="auto"/>
        </w:rPr>
      </w:pPr>
      <w:r w:rsidRPr="00114AF2">
        <w:rPr>
          <w:rFonts w:ascii="Times New Roman" w:hAnsi="Times New Roman" w:cs="Times New Roman"/>
          <w:color w:val="auto"/>
        </w:rPr>
        <w:t xml:space="preserve">Załącznik nr </w:t>
      </w:r>
      <w:r w:rsidR="00CF1576">
        <w:rPr>
          <w:rFonts w:ascii="Times New Roman" w:hAnsi="Times New Roman" w:cs="Times New Roman"/>
          <w:color w:val="auto"/>
        </w:rPr>
        <w:t>5</w:t>
      </w:r>
      <w:r w:rsidRPr="00114AF2">
        <w:rPr>
          <w:rFonts w:ascii="Times New Roman" w:hAnsi="Times New Roman" w:cs="Times New Roman"/>
          <w:color w:val="auto"/>
        </w:rPr>
        <w:t xml:space="preserve"> </w:t>
      </w:r>
      <w:r w:rsidR="00CF1576">
        <w:rPr>
          <w:rFonts w:ascii="Times New Roman" w:hAnsi="Times New Roman" w:cs="Times New Roman"/>
          <w:color w:val="auto"/>
        </w:rPr>
        <w:t>do SWZ</w:t>
      </w:r>
    </w:p>
    <w:p w14:paraId="1A320527" w14:textId="77777777" w:rsidR="000B330B" w:rsidRDefault="000B330B" w:rsidP="000B330B">
      <w:pPr>
        <w:contextualSpacing/>
        <w:rPr>
          <w:rFonts w:ascii="Times New Roman" w:hAnsi="Times New Roman" w:cs="Times New Roman"/>
          <w:b/>
          <w:bCs/>
          <w:color w:val="auto"/>
        </w:rPr>
      </w:pPr>
    </w:p>
    <w:p w14:paraId="0BFC6544" w14:textId="1FCA2B3E" w:rsidR="000B330B" w:rsidRPr="007D6B69" w:rsidRDefault="000B330B" w:rsidP="000B330B">
      <w:pPr>
        <w:contextualSpacing/>
        <w:rPr>
          <w:rFonts w:ascii="Times New Roman" w:hAnsi="Times New Roman" w:cs="Times New Roman"/>
          <w:b/>
          <w:bCs/>
          <w:color w:val="auto"/>
        </w:rPr>
      </w:pPr>
      <w:r w:rsidRPr="006E48DD">
        <w:rPr>
          <w:rFonts w:ascii="Times New Roman" w:hAnsi="Times New Roman" w:cs="Times New Roman"/>
          <w:b/>
          <w:bCs/>
          <w:color w:val="auto"/>
        </w:rPr>
        <w:t>„</w:t>
      </w:r>
      <w:bookmarkStart w:id="0" w:name="_Hlk189550106"/>
      <w:r w:rsidR="00FA7E4D" w:rsidRPr="00FA7E4D">
        <w:rPr>
          <w:rFonts w:ascii="Times New Roman" w:hAnsi="Times New Roman" w:cs="Times New Roman"/>
          <w:b/>
          <w:bCs/>
          <w:color w:val="auto"/>
        </w:rPr>
        <w:t>Materiały na potrzeby organizacji zajęć ze spawania</w:t>
      </w:r>
      <w:bookmarkEnd w:id="0"/>
      <w:r w:rsidR="00FA7E4D" w:rsidRPr="00FA7E4D">
        <w:rPr>
          <w:rFonts w:ascii="Times New Roman" w:hAnsi="Times New Roman" w:cs="Times New Roman"/>
          <w:b/>
          <w:bCs/>
          <w:color w:val="auto"/>
        </w:rPr>
        <w:t xml:space="preserve"> w roku szkolnym 2025/2026</w:t>
      </w:r>
      <w:r w:rsidR="00761D8C">
        <w:rPr>
          <w:rFonts w:ascii="Times New Roman" w:hAnsi="Times New Roman" w:cs="Times New Roman"/>
          <w:b/>
          <w:bCs/>
          <w:color w:val="auto"/>
        </w:rPr>
        <w:t xml:space="preserve"> II</w:t>
      </w:r>
      <w:r>
        <w:rPr>
          <w:rFonts w:ascii="Times New Roman" w:hAnsi="Times New Roman" w:cs="Times New Roman"/>
          <w:b/>
          <w:bCs/>
          <w:color w:val="auto"/>
        </w:rPr>
        <w:t xml:space="preserve">” </w:t>
      </w:r>
      <w:r w:rsidR="00761D8C">
        <w:rPr>
          <w:rFonts w:ascii="Times New Roman" w:hAnsi="Times New Roman" w:cs="Times New Roman"/>
          <w:b/>
          <w:bCs/>
          <w:color w:val="auto"/>
        </w:rPr>
        <w:br/>
      </w:r>
      <w:r>
        <w:rPr>
          <w:rFonts w:ascii="Times New Roman" w:hAnsi="Times New Roman" w:cs="Times New Roman"/>
          <w:b/>
          <w:bCs/>
          <w:color w:val="auto"/>
        </w:rPr>
        <w:t>w ramach projektu</w:t>
      </w:r>
      <w:r w:rsidRPr="006E48DD">
        <w:rPr>
          <w:rFonts w:ascii="Times New Roman" w:hAnsi="Times New Roman" w:cs="Times New Roman"/>
          <w:b/>
          <w:bCs/>
          <w:color w:val="auto"/>
        </w:rPr>
        <w:t>:</w:t>
      </w:r>
      <w:r w:rsidRPr="006E48DD">
        <w:rPr>
          <w:rFonts w:ascii="Times New Roman" w:hAnsi="Times New Roman" w:cs="Times New Roman"/>
          <w:b/>
          <w:bCs/>
          <w:color w:val="auto"/>
        </w:rPr>
        <w:br/>
      </w:r>
    </w:p>
    <w:p w14:paraId="6CC588BD" w14:textId="77777777" w:rsidR="000B330B" w:rsidRDefault="00EF211F" w:rsidP="000B330B">
      <w:pPr>
        <w:pStyle w:val="BodyText21"/>
        <w:spacing w:line="276" w:lineRule="auto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FE</w:t>
      </w:r>
      <w:r w:rsidR="000B330B">
        <w:rPr>
          <w:b w:val="0"/>
          <w:sz w:val="22"/>
          <w:szCs w:val="22"/>
        </w:rPr>
        <w:t>KP.</w:t>
      </w:r>
      <w:r>
        <w:rPr>
          <w:b w:val="0"/>
          <w:sz w:val="22"/>
          <w:szCs w:val="22"/>
        </w:rPr>
        <w:t>08</w:t>
      </w:r>
      <w:r w:rsidR="000B330B">
        <w:rPr>
          <w:b w:val="0"/>
          <w:sz w:val="22"/>
          <w:szCs w:val="22"/>
        </w:rPr>
        <w:t>.</w:t>
      </w:r>
      <w:r>
        <w:rPr>
          <w:b w:val="0"/>
          <w:sz w:val="22"/>
          <w:szCs w:val="22"/>
        </w:rPr>
        <w:t>28</w:t>
      </w:r>
      <w:r w:rsidR="000B330B">
        <w:rPr>
          <w:b w:val="0"/>
          <w:sz w:val="22"/>
          <w:szCs w:val="22"/>
        </w:rPr>
        <w:t>-</w:t>
      </w:r>
      <w:r>
        <w:rPr>
          <w:b w:val="0"/>
          <w:sz w:val="22"/>
          <w:szCs w:val="22"/>
        </w:rPr>
        <w:t>IZ-</w:t>
      </w:r>
      <w:r w:rsidR="000B330B">
        <w:rPr>
          <w:b w:val="0"/>
          <w:sz w:val="22"/>
          <w:szCs w:val="22"/>
        </w:rPr>
        <w:t>0</w:t>
      </w:r>
      <w:r>
        <w:rPr>
          <w:b w:val="0"/>
          <w:sz w:val="22"/>
          <w:szCs w:val="22"/>
        </w:rPr>
        <w:t>0</w:t>
      </w:r>
      <w:r w:rsidR="000B330B">
        <w:rPr>
          <w:b w:val="0"/>
          <w:sz w:val="22"/>
          <w:szCs w:val="22"/>
        </w:rPr>
        <w:t>-00</w:t>
      </w:r>
      <w:r>
        <w:rPr>
          <w:b w:val="0"/>
          <w:sz w:val="22"/>
          <w:szCs w:val="22"/>
        </w:rPr>
        <w:t>05</w:t>
      </w:r>
      <w:r w:rsidR="000B330B" w:rsidRPr="009B3B4D">
        <w:rPr>
          <w:b w:val="0"/>
          <w:sz w:val="22"/>
          <w:szCs w:val="22"/>
        </w:rPr>
        <w:t>/</w:t>
      </w:r>
      <w:r>
        <w:rPr>
          <w:b w:val="0"/>
          <w:sz w:val="22"/>
          <w:szCs w:val="22"/>
        </w:rPr>
        <w:t>24</w:t>
      </w:r>
      <w:r w:rsidR="000B330B" w:rsidRPr="00862B42">
        <w:rPr>
          <w:b w:val="0"/>
          <w:sz w:val="22"/>
          <w:szCs w:val="22"/>
        </w:rPr>
        <w:t xml:space="preserve"> pn. „</w:t>
      </w:r>
      <w:r>
        <w:rPr>
          <w:b w:val="0"/>
          <w:sz w:val="22"/>
          <w:szCs w:val="22"/>
        </w:rPr>
        <w:t>Rozwój k</w:t>
      </w:r>
      <w:r w:rsidR="000B330B" w:rsidRPr="00862B42">
        <w:rPr>
          <w:b w:val="0"/>
          <w:sz w:val="22"/>
          <w:szCs w:val="22"/>
        </w:rPr>
        <w:t>ształceni</w:t>
      </w:r>
      <w:r>
        <w:rPr>
          <w:b w:val="0"/>
          <w:sz w:val="22"/>
          <w:szCs w:val="22"/>
        </w:rPr>
        <w:t>a</w:t>
      </w:r>
      <w:r w:rsidR="000B330B" w:rsidRPr="00862B42">
        <w:rPr>
          <w:b w:val="0"/>
          <w:sz w:val="22"/>
          <w:szCs w:val="22"/>
        </w:rPr>
        <w:t xml:space="preserve"> zawodowe</w:t>
      </w:r>
      <w:r>
        <w:rPr>
          <w:b w:val="0"/>
          <w:sz w:val="22"/>
          <w:szCs w:val="22"/>
        </w:rPr>
        <w:t>go w szkołach</w:t>
      </w:r>
      <w:r w:rsidR="000B330B" w:rsidRPr="00862B42">
        <w:rPr>
          <w:b w:val="0"/>
          <w:sz w:val="22"/>
          <w:szCs w:val="22"/>
        </w:rPr>
        <w:t xml:space="preserve"> Powiatu Mogileńskiego” realizowanego w ramach </w:t>
      </w:r>
      <w:r>
        <w:rPr>
          <w:b w:val="0"/>
          <w:sz w:val="22"/>
          <w:szCs w:val="22"/>
        </w:rPr>
        <w:t>programu Fundusze Europejskie dla Kujaw i Pomorza 2021-2027</w:t>
      </w:r>
    </w:p>
    <w:p w14:paraId="711BACD9" w14:textId="77777777" w:rsidR="00A454E4" w:rsidRDefault="00A454E4" w:rsidP="000B330B">
      <w:pPr>
        <w:pStyle w:val="BodyText21"/>
        <w:spacing w:line="276" w:lineRule="auto"/>
        <w:rPr>
          <w:b w:val="0"/>
          <w:sz w:val="22"/>
          <w:szCs w:val="22"/>
        </w:rPr>
      </w:pPr>
    </w:p>
    <w:p w14:paraId="4DC2FA24" w14:textId="77777777" w:rsidR="00837711" w:rsidRDefault="00837711" w:rsidP="000B330B">
      <w:pPr>
        <w:pStyle w:val="BodyText21"/>
        <w:spacing w:line="276" w:lineRule="auto"/>
        <w:rPr>
          <w:b w:val="0"/>
          <w:sz w:val="22"/>
          <w:szCs w:val="22"/>
        </w:rPr>
      </w:pPr>
    </w:p>
    <w:p w14:paraId="4C0313EA" w14:textId="77777777" w:rsidR="00837711" w:rsidRDefault="00837711" w:rsidP="000B330B">
      <w:pPr>
        <w:ind w:left="-426"/>
        <w:contextualSpacing/>
        <w:rPr>
          <w:rFonts w:ascii="Times New Roman" w:hAnsi="Times New Roman" w:cs="Times New Roman"/>
          <w:b/>
          <w:bCs/>
          <w:color w:val="auto"/>
          <w:u w:val="single"/>
        </w:rPr>
      </w:pPr>
    </w:p>
    <w:tbl>
      <w:tblPr>
        <w:tblW w:w="10350" w:type="dxa"/>
        <w:tblInd w:w="-38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20"/>
        <w:gridCol w:w="2700"/>
        <w:gridCol w:w="2970"/>
        <w:gridCol w:w="900"/>
        <w:gridCol w:w="900"/>
        <w:gridCol w:w="1170"/>
        <w:gridCol w:w="990"/>
      </w:tblGrid>
      <w:tr w:rsidR="00077791" w:rsidRPr="00837711" w14:paraId="5B5C1AAE" w14:textId="77777777" w:rsidTr="00077791">
        <w:trPr>
          <w:trHeight w:val="30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2D1FD3DF" w14:textId="77777777" w:rsidR="00077791" w:rsidRPr="00837711" w:rsidRDefault="00077791">
            <w:pPr>
              <w:spacing w:after="0"/>
              <w:jc w:val="center"/>
              <w:rPr>
                <w:rFonts w:ascii="Czcionka tekstu podstawowego" w:eastAsia="Times New Roman" w:hAnsi="Czcionka tekstu podstawowego"/>
                <w:b/>
                <w:bCs/>
                <w:color w:val="auto"/>
                <w:lang w:eastAsia="pl-PL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390FE003" w14:textId="77777777" w:rsidR="00077791" w:rsidRPr="00837711" w:rsidRDefault="00077791">
            <w:pPr>
              <w:spacing w:after="0"/>
              <w:jc w:val="center"/>
              <w:rPr>
                <w:rFonts w:ascii="Czcionka tekstu podstawowego" w:eastAsia="Times New Roman" w:hAnsi="Czcionka tekstu podstawowego"/>
                <w:b/>
                <w:bCs/>
                <w:color w:val="auto"/>
                <w:lang w:eastAsia="pl-PL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3111B04D" w14:textId="77777777" w:rsidR="00077791" w:rsidRPr="00837711" w:rsidRDefault="00077791">
            <w:pPr>
              <w:spacing w:after="0"/>
              <w:jc w:val="center"/>
              <w:rPr>
                <w:rFonts w:ascii="Czcionka tekstu podstawowego" w:eastAsia="Times New Roman" w:hAnsi="Czcionka tekstu podstawowego"/>
                <w:b/>
                <w:bCs/>
                <w:color w:val="auto"/>
                <w:lang w:eastAsia="pl-PL"/>
              </w:rPr>
            </w:pPr>
            <w:r w:rsidRPr="00933F8C">
              <w:rPr>
                <w:rFonts w:ascii="Times New Roman" w:hAnsi="Times New Roman" w:cs="Times New Roman"/>
                <w:b/>
                <w:bCs/>
                <w:color w:val="auto"/>
              </w:rPr>
              <w:t xml:space="preserve">Materiały </w:t>
            </w:r>
            <w:r>
              <w:rPr>
                <w:rFonts w:ascii="Times New Roman" w:hAnsi="Times New Roman" w:cs="Times New Roman"/>
                <w:b/>
                <w:bCs/>
                <w:color w:val="auto"/>
              </w:rPr>
              <w:t>zużywalne na szkolenie dla uczniów – Spawanie w ZSM i ZSS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14:paraId="0EA55251" w14:textId="77777777" w:rsidR="00077791" w:rsidRPr="00837711" w:rsidRDefault="00077791">
            <w:pPr>
              <w:spacing w:after="0"/>
              <w:jc w:val="center"/>
              <w:rPr>
                <w:rFonts w:ascii="Czcionka tekstu podstawowego" w:eastAsia="Times New Roman" w:hAnsi="Czcionka tekstu podstawowego"/>
                <w:b/>
                <w:bCs/>
                <w:color w:val="auto"/>
                <w:lang w:eastAsia="pl-PL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14:paraId="7753A6D1" w14:textId="77777777" w:rsidR="00077791" w:rsidRPr="00837711" w:rsidRDefault="00077791">
            <w:pPr>
              <w:spacing w:after="0"/>
              <w:jc w:val="center"/>
              <w:rPr>
                <w:rFonts w:ascii="Czcionka tekstu podstawowego" w:eastAsia="Times New Roman" w:hAnsi="Czcionka tekstu podstawowego"/>
                <w:b/>
                <w:bCs/>
                <w:color w:val="auto"/>
                <w:lang w:eastAsia="pl-PL"/>
              </w:rPr>
            </w:pPr>
          </w:p>
        </w:tc>
        <w:tc>
          <w:tcPr>
            <w:tcW w:w="21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F33A55F" w14:textId="77777777" w:rsidR="00077791" w:rsidRPr="00837711" w:rsidRDefault="00077791">
            <w:pPr>
              <w:spacing w:after="0"/>
              <w:jc w:val="center"/>
              <w:rPr>
                <w:rFonts w:ascii="Times New Roman" w:eastAsia="Times New Roman" w:hAnsi="Times New Roman"/>
                <w:b/>
                <w:color w:val="auto"/>
                <w:sz w:val="20"/>
                <w:szCs w:val="20"/>
                <w:lang w:eastAsia="pl-PL"/>
              </w:rPr>
            </w:pPr>
            <w:r w:rsidRPr="00837711">
              <w:rPr>
                <w:rFonts w:ascii="Times New Roman" w:eastAsia="Times New Roman" w:hAnsi="Times New Roman"/>
                <w:b/>
                <w:color w:val="auto"/>
                <w:sz w:val="20"/>
                <w:szCs w:val="20"/>
                <w:lang w:eastAsia="pl-PL"/>
              </w:rPr>
              <w:t>Ilości z podziałem na szkoły</w:t>
            </w:r>
          </w:p>
        </w:tc>
      </w:tr>
      <w:tr w:rsidR="00077791" w:rsidRPr="00837711" w14:paraId="373D0BA2" w14:textId="77777777" w:rsidTr="00077791">
        <w:trPr>
          <w:trHeight w:val="6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</w:tcPr>
          <w:p w14:paraId="777877FF" w14:textId="77777777" w:rsidR="00077791" w:rsidRPr="00837711" w:rsidRDefault="00077791" w:rsidP="005A5E24">
            <w:pPr>
              <w:spacing w:after="0"/>
              <w:jc w:val="center"/>
              <w:rPr>
                <w:rFonts w:ascii="Czcionka tekstu podstawowego" w:eastAsia="Times New Roman" w:hAnsi="Czcionka tekstu podstawowego"/>
                <w:b/>
                <w:bCs/>
                <w:color w:val="auto"/>
                <w:lang w:eastAsia="pl-PL"/>
              </w:rPr>
            </w:pPr>
            <w:r>
              <w:rPr>
                <w:rFonts w:ascii="Czcionka tekstu podstawowego" w:eastAsia="Times New Roman" w:hAnsi="Czcionka tekstu podstawowego"/>
                <w:b/>
                <w:bCs/>
                <w:color w:val="auto"/>
                <w:lang w:eastAsia="pl-PL"/>
              </w:rPr>
              <w:t>Lp.</w:t>
            </w:r>
          </w:p>
        </w:tc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63A07C54" w14:textId="77777777" w:rsidR="00077791" w:rsidRPr="00837711" w:rsidRDefault="00077791" w:rsidP="005A5E24">
            <w:pPr>
              <w:spacing w:after="0"/>
              <w:jc w:val="center"/>
              <w:rPr>
                <w:rFonts w:ascii="Czcionka tekstu podstawowego" w:eastAsia="Times New Roman" w:hAnsi="Czcionka tekstu podstawowego"/>
                <w:b/>
                <w:bCs/>
                <w:color w:val="auto"/>
                <w:lang w:eastAsia="pl-PL"/>
              </w:rPr>
            </w:pPr>
            <w:r w:rsidRPr="00837711">
              <w:rPr>
                <w:rFonts w:ascii="Czcionka tekstu podstawowego" w:eastAsia="Times New Roman" w:hAnsi="Czcionka tekstu podstawowego"/>
                <w:b/>
                <w:bCs/>
                <w:color w:val="auto"/>
                <w:lang w:eastAsia="pl-PL"/>
              </w:rPr>
              <w:t>Nazwa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1ECE84C0" w14:textId="77777777" w:rsidR="00077791" w:rsidRPr="00837711" w:rsidRDefault="00077791" w:rsidP="005A5E24">
            <w:pPr>
              <w:spacing w:after="0"/>
              <w:jc w:val="center"/>
              <w:rPr>
                <w:rFonts w:ascii="Czcionka tekstu podstawowego" w:eastAsia="Times New Roman" w:hAnsi="Czcionka tekstu podstawowego"/>
                <w:b/>
                <w:bCs/>
                <w:color w:val="auto"/>
                <w:lang w:eastAsia="pl-PL"/>
              </w:rPr>
            </w:pPr>
            <w:r>
              <w:rPr>
                <w:rFonts w:ascii="Czcionka tekstu podstawowego" w:eastAsia="Times New Roman" w:hAnsi="Czcionka tekstu podstawowego"/>
                <w:b/>
                <w:bCs/>
                <w:color w:val="auto"/>
                <w:lang w:eastAsia="pl-PL"/>
              </w:rPr>
              <w:t>Opis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73C7723E" w14:textId="77777777" w:rsidR="00077791" w:rsidRPr="00837711" w:rsidRDefault="00077791" w:rsidP="005A5E24">
            <w:pPr>
              <w:spacing w:after="0"/>
              <w:jc w:val="center"/>
              <w:rPr>
                <w:rFonts w:ascii="Czcionka tekstu podstawowego" w:eastAsia="Times New Roman" w:hAnsi="Czcionka tekstu podstawowego"/>
                <w:b/>
                <w:bCs/>
                <w:color w:val="auto"/>
                <w:lang w:eastAsia="pl-PL"/>
              </w:rPr>
            </w:pPr>
            <w:proofErr w:type="spellStart"/>
            <w:r w:rsidRPr="00837711">
              <w:rPr>
                <w:rFonts w:ascii="Czcionka tekstu podstawowego" w:eastAsia="Times New Roman" w:hAnsi="Czcionka tekstu podstawowego"/>
                <w:b/>
                <w:bCs/>
                <w:color w:val="auto"/>
                <w:lang w:eastAsia="pl-PL"/>
              </w:rPr>
              <w:t>jm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4576B314" w14:textId="77777777" w:rsidR="00077791" w:rsidRPr="00837711" w:rsidRDefault="00077791" w:rsidP="005A5E24">
            <w:pPr>
              <w:spacing w:after="0"/>
              <w:jc w:val="center"/>
              <w:rPr>
                <w:rFonts w:ascii="Czcionka tekstu podstawowego" w:eastAsia="Times New Roman" w:hAnsi="Czcionka tekstu podstawowego"/>
                <w:b/>
                <w:bCs/>
                <w:color w:val="auto"/>
                <w:lang w:eastAsia="pl-PL"/>
              </w:rPr>
            </w:pPr>
            <w:r w:rsidRPr="00837711">
              <w:rPr>
                <w:rFonts w:ascii="Czcionka tekstu podstawowego" w:eastAsia="Times New Roman" w:hAnsi="Czcionka tekstu podstawowego"/>
                <w:b/>
                <w:bCs/>
                <w:color w:val="auto"/>
                <w:lang w:eastAsia="pl-PL"/>
              </w:rPr>
              <w:t>ilość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5C0D829" w14:textId="77777777" w:rsidR="00077791" w:rsidRPr="00837711" w:rsidRDefault="00077791" w:rsidP="005A5E24">
            <w:pPr>
              <w:spacing w:after="0"/>
              <w:jc w:val="center"/>
              <w:rPr>
                <w:rFonts w:ascii="Czcionka tekstu podstawowego" w:eastAsia="Times New Roman" w:hAnsi="Czcionka tekstu podstawowego"/>
                <w:b/>
                <w:bCs/>
                <w:color w:val="auto"/>
                <w:lang w:eastAsia="pl-PL"/>
              </w:rPr>
            </w:pPr>
            <w:r w:rsidRPr="00837711">
              <w:rPr>
                <w:rFonts w:ascii="Czcionka tekstu podstawowego" w:eastAsia="Times New Roman" w:hAnsi="Czcionka tekstu podstawowego"/>
                <w:b/>
                <w:bCs/>
                <w:color w:val="auto"/>
                <w:lang w:eastAsia="pl-PL"/>
              </w:rPr>
              <w:t xml:space="preserve">ZSM </w:t>
            </w:r>
          </w:p>
          <w:p w14:paraId="02318B31" w14:textId="77777777" w:rsidR="00077791" w:rsidRPr="00837711" w:rsidRDefault="00077791" w:rsidP="005A5E24">
            <w:pPr>
              <w:spacing w:after="0"/>
              <w:jc w:val="center"/>
              <w:rPr>
                <w:rFonts w:ascii="Czcionka tekstu podstawowego" w:eastAsia="Times New Roman" w:hAnsi="Czcionka tekstu podstawowego"/>
                <w:b/>
                <w:bCs/>
                <w:color w:val="auto"/>
                <w:lang w:eastAsia="pl-PL"/>
              </w:rPr>
            </w:pPr>
            <w:r w:rsidRPr="00837711">
              <w:rPr>
                <w:rFonts w:ascii="Czcionka tekstu podstawowego" w:eastAsia="Times New Roman" w:hAnsi="Czcionka tekstu podstawowego"/>
                <w:b/>
                <w:bCs/>
                <w:color w:val="auto"/>
                <w:lang w:eastAsia="pl-PL"/>
              </w:rPr>
              <w:t xml:space="preserve">1 grupa 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1B598AA" w14:textId="77777777" w:rsidR="00077791" w:rsidRPr="00837711" w:rsidRDefault="00077791" w:rsidP="005A5E24">
            <w:pPr>
              <w:spacing w:after="0"/>
              <w:jc w:val="center"/>
              <w:rPr>
                <w:rFonts w:ascii="Czcionka tekstu podstawowego" w:eastAsia="Times New Roman" w:hAnsi="Czcionka tekstu podstawowego"/>
                <w:b/>
                <w:bCs/>
                <w:color w:val="auto"/>
                <w:lang w:eastAsia="pl-PL"/>
              </w:rPr>
            </w:pPr>
            <w:r w:rsidRPr="00837711">
              <w:rPr>
                <w:rFonts w:ascii="Czcionka tekstu podstawowego" w:eastAsia="Times New Roman" w:hAnsi="Czcionka tekstu podstawowego"/>
                <w:b/>
                <w:bCs/>
                <w:color w:val="auto"/>
                <w:lang w:eastAsia="pl-PL"/>
              </w:rPr>
              <w:t xml:space="preserve">ZSS </w:t>
            </w:r>
          </w:p>
          <w:p w14:paraId="6EAE7EA2" w14:textId="77777777" w:rsidR="00077791" w:rsidRPr="00837711" w:rsidRDefault="00077791" w:rsidP="005A5E24">
            <w:pPr>
              <w:spacing w:after="0"/>
              <w:jc w:val="center"/>
              <w:rPr>
                <w:rFonts w:ascii="Czcionka tekstu podstawowego" w:eastAsia="Times New Roman" w:hAnsi="Czcionka tekstu podstawowego"/>
                <w:b/>
                <w:bCs/>
                <w:color w:val="auto"/>
                <w:lang w:eastAsia="pl-PL"/>
              </w:rPr>
            </w:pPr>
            <w:r w:rsidRPr="00837711">
              <w:rPr>
                <w:rFonts w:ascii="Czcionka tekstu podstawowego" w:eastAsia="Times New Roman" w:hAnsi="Czcionka tekstu podstawowego"/>
                <w:b/>
                <w:bCs/>
                <w:color w:val="auto"/>
                <w:lang w:eastAsia="pl-PL"/>
              </w:rPr>
              <w:t xml:space="preserve">2 grupy </w:t>
            </w:r>
          </w:p>
        </w:tc>
      </w:tr>
      <w:tr w:rsidR="00077791" w:rsidRPr="00837711" w14:paraId="1B6CBC26" w14:textId="77777777" w:rsidTr="00077791">
        <w:trPr>
          <w:trHeight w:val="43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40637" w14:textId="77777777" w:rsidR="00077791" w:rsidRDefault="00077791" w:rsidP="006676D7">
            <w:pPr>
              <w:spacing w:after="0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1.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9F46F2" w14:textId="4BDAC237" w:rsidR="00077791" w:rsidRPr="005527C7" w:rsidRDefault="00077791" w:rsidP="006676D7">
            <w:pPr>
              <w:spacing w:after="0"/>
              <w:rPr>
                <w:rFonts w:ascii="Czcionka tekstu podstawowego" w:eastAsia="Times New Roman" w:hAnsi="Czcionka tekstu podstawowego"/>
                <w:strike/>
                <w:color w:val="auto"/>
                <w:lang w:eastAsia="pl-PL"/>
              </w:rPr>
            </w:pPr>
            <w:r w:rsidRPr="005527C7">
              <w:rPr>
                <w:rFonts w:ascii="Times New Roman" w:hAnsi="Times New Roman"/>
                <w:color w:val="auto"/>
              </w:rPr>
              <w:t>Blacha gorącowalcowana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717905" w14:textId="25EC24C4" w:rsidR="00077791" w:rsidRPr="009378B3" w:rsidRDefault="00AC392B" w:rsidP="006676D7">
            <w:pPr>
              <w:spacing w:after="0"/>
              <w:rPr>
                <w:rFonts w:ascii="Times New Roman" w:eastAsia="Times New Roman" w:hAnsi="Times New Roman" w:cs="Times New Roman"/>
                <w:color w:val="auto"/>
                <w:lang w:eastAsia="pl-PL"/>
              </w:rPr>
            </w:pPr>
            <w:r w:rsidRPr="009378B3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>Blacha gorącowalcowana o grubości 6 mm i wymiarach 1000x2000 mm, wykonana ze stali St3S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3C9D1E" w14:textId="77777777" w:rsidR="00077791" w:rsidRPr="00837711" w:rsidRDefault="00077791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 w:rsidRPr="00837711"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szt</w:t>
            </w:r>
            <w:r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645BBE" w14:textId="77777777" w:rsidR="00077791" w:rsidRPr="00837711" w:rsidRDefault="00077791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30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206BAD" w14:textId="77777777" w:rsidR="00077791" w:rsidRPr="00837711" w:rsidRDefault="00077791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1</w:t>
            </w:r>
            <w:r w:rsidRPr="00837711"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CFBC03" w14:textId="77777777" w:rsidR="00077791" w:rsidRPr="00837711" w:rsidRDefault="00077791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2</w:t>
            </w:r>
            <w:r w:rsidRPr="00837711"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0</w:t>
            </w:r>
          </w:p>
        </w:tc>
      </w:tr>
      <w:tr w:rsidR="00077791" w:rsidRPr="00837711" w14:paraId="50BB5415" w14:textId="77777777" w:rsidTr="00077791">
        <w:trPr>
          <w:trHeight w:val="81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AB76D" w14:textId="77777777" w:rsidR="00077791" w:rsidRPr="00837711" w:rsidRDefault="00077791" w:rsidP="006676D7">
            <w:pPr>
              <w:spacing w:after="0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2.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DB9E39" w14:textId="77777777" w:rsidR="00077791" w:rsidRPr="005527C7" w:rsidRDefault="00077791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 w:rsidRPr="005527C7">
              <w:rPr>
                <w:rFonts w:ascii="Times New Roman" w:hAnsi="Times New Roman"/>
                <w:color w:val="auto"/>
              </w:rPr>
              <w:t>Rura czarna ze szwem 2 cale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51D170" w14:textId="51CEB4FF" w:rsidR="00077791" w:rsidRPr="009378B3" w:rsidRDefault="00077791" w:rsidP="006676D7">
            <w:pPr>
              <w:spacing w:after="0"/>
              <w:rPr>
                <w:rFonts w:ascii="Times New Roman" w:eastAsia="Times New Roman" w:hAnsi="Times New Roman" w:cs="Times New Roman"/>
                <w:color w:val="auto"/>
                <w:lang w:eastAsia="pl-PL"/>
              </w:rPr>
            </w:pPr>
            <w:r w:rsidRPr="009378B3">
              <w:rPr>
                <w:rFonts w:ascii="Times New Roman" w:hAnsi="Times New Roman" w:cs="Times New Roman"/>
                <w:color w:val="auto"/>
              </w:rPr>
              <w:t>Rura</w:t>
            </w:r>
            <w:r w:rsidR="00AC392B" w:rsidRPr="009378B3">
              <w:rPr>
                <w:rFonts w:ascii="Times New Roman" w:hAnsi="Times New Roman" w:cs="Times New Roman"/>
                <w:color w:val="auto"/>
              </w:rPr>
              <w:t xml:space="preserve"> stalowa</w:t>
            </w:r>
            <w:r w:rsidRPr="009378B3">
              <w:rPr>
                <w:rFonts w:ascii="Times New Roman" w:hAnsi="Times New Roman" w:cs="Times New Roman"/>
                <w:color w:val="auto"/>
              </w:rPr>
              <w:t xml:space="preserve"> czarna ze szwem 2</w:t>
            </w:r>
            <w:r w:rsidR="00AC392B" w:rsidRPr="009378B3">
              <w:rPr>
                <w:rFonts w:ascii="Times New Roman" w:hAnsi="Times New Roman" w:cs="Times New Roman"/>
                <w:color w:val="auto"/>
              </w:rPr>
              <w:t>”</w:t>
            </w:r>
            <w:r w:rsidRPr="009378B3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AC392B" w:rsidRPr="009378B3">
              <w:rPr>
                <w:rFonts w:ascii="Times New Roman" w:hAnsi="Times New Roman" w:cs="Times New Roman"/>
                <w:color w:val="auto"/>
              </w:rPr>
              <w:t>(</w:t>
            </w:r>
            <w:r w:rsidRPr="009378B3">
              <w:rPr>
                <w:rFonts w:ascii="Times New Roman" w:hAnsi="Times New Roman" w:cs="Times New Roman"/>
                <w:color w:val="auto"/>
              </w:rPr>
              <w:t>cale</w:t>
            </w:r>
            <w:r w:rsidR="00AC392B" w:rsidRPr="009378B3">
              <w:rPr>
                <w:rFonts w:ascii="Times New Roman" w:hAnsi="Times New Roman" w:cs="Times New Roman"/>
                <w:color w:val="auto"/>
              </w:rPr>
              <w:t>), 63 mm, grubość ścianki</w:t>
            </w:r>
            <w:r w:rsidRPr="009378B3">
              <w:rPr>
                <w:rFonts w:ascii="Times New Roman" w:hAnsi="Times New Roman" w:cs="Times New Roman"/>
                <w:color w:val="auto"/>
              </w:rPr>
              <w:t xml:space="preserve"> 3,2</w:t>
            </w:r>
            <w:r w:rsidR="00AC392B" w:rsidRPr="009378B3">
              <w:rPr>
                <w:rFonts w:ascii="Times New Roman" w:hAnsi="Times New Roman" w:cs="Times New Roman"/>
                <w:color w:val="auto"/>
              </w:rPr>
              <w:t xml:space="preserve"> mm w odcinkach</w:t>
            </w:r>
            <w:r w:rsidRPr="009378B3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AC392B" w:rsidRPr="009378B3">
              <w:rPr>
                <w:rFonts w:ascii="Times New Roman" w:hAnsi="Times New Roman" w:cs="Times New Roman"/>
                <w:color w:val="auto"/>
              </w:rPr>
              <w:t>po</w:t>
            </w:r>
            <w:r w:rsidRPr="009378B3">
              <w:rPr>
                <w:rFonts w:ascii="Times New Roman" w:hAnsi="Times New Roman" w:cs="Times New Roman"/>
                <w:color w:val="auto"/>
              </w:rPr>
              <w:t xml:space="preserve"> 6m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DCA2A2" w14:textId="77777777" w:rsidR="00077791" w:rsidRPr="00837711" w:rsidRDefault="00077791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proofErr w:type="spellStart"/>
            <w:r w:rsidRPr="00837711"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m</w:t>
            </w:r>
            <w:r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b</w:t>
            </w:r>
            <w:proofErr w:type="spellEnd"/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57FEBC" w14:textId="77777777" w:rsidR="00077791" w:rsidRPr="00837711" w:rsidRDefault="00077791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144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D462FC" w14:textId="77777777" w:rsidR="00077791" w:rsidRPr="00837711" w:rsidRDefault="00077791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48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E664F0" w14:textId="77777777" w:rsidR="00077791" w:rsidRPr="00837711" w:rsidRDefault="00077791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96</w:t>
            </w:r>
          </w:p>
        </w:tc>
      </w:tr>
      <w:tr w:rsidR="00077791" w:rsidRPr="00837711" w14:paraId="625D5BC9" w14:textId="77777777" w:rsidTr="00077791">
        <w:trPr>
          <w:trHeight w:val="96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57E13" w14:textId="77777777" w:rsidR="00077791" w:rsidRPr="00837711" w:rsidRDefault="00077791" w:rsidP="006676D7">
            <w:pPr>
              <w:spacing w:after="0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3.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126D94" w14:textId="0102F58B" w:rsidR="00077791" w:rsidRPr="005527C7" w:rsidRDefault="00077791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 w:rsidRPr="005527C7">
              <w:rPr>
                <w:rFonts w:ascii="Times New Roman" w:hAnsi="Times New Roman"/>
                <w:color w:val="auto"/>
              </w:rPr>
              <w:t>Mieszanka AR/CO2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0295F6" w14:textId="2046860B" w:rsidR="00077791" w:rsidRPr="009378B3" w:rsidRDefault="000C0567" w:rsidP="006676D7">
            <w:pPr>
              <w:spacing w:after="0"/>
              <w:rPr>
                <w:rFonts w:ascii="Times New Roman" w:eastAsia="Times New Roman" w:hAnsi="Times New Roman" w:cs="Times New Roman"/>
                <w:color w:val="auto"/>
                <w:lang w:eastAsia="pl-PL"/>
              </w:rPr>
            </w:pPr>
            <w:r w:rsidRPr="009378B3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>Butla gazowa o poj.</w:t>
            </w:r>
            <w:r w:rsidR="00077791" w:rsidRPr="009378B3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 xml:space="preserve"> 7,1m</w:t>
            </w:r>
            <w:r w:rsidRPr="009378B3">
              <w:rPr>
                <w:rFonts w:ascii="Times New Roman" w:eastAsia="Times New Roman" w:hAnsi="Times New Roman" w:cs="Times New Roman"/>
                <w:color w:val="auto"/>
                <w:vertAlign w:val="superscript"/>
                <w:lang w:eastAsia="pl-PL"/>
              </w:rPr>
              <w:t>3</w:t>
            </w:r>
            <w:r w:rsidRPr="009378B3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>, poj. 40 litrów, maksymalne ciśnienie 150 bar, mieszanka gazowa Argon 82%, CO</w:t>
            </w:r>
            <w:r w:rsidRPr="009378B3">
              <w:rPr>
                <w:rFonts w:ascii="Times New Roman" w:eastAsia="Times New Roman" w:hAnsi="Times New Roman" w:cs="Times New Roman"/>
                <w:color w:val="auto"/>
                <w:vertAlign w:val="subscript"/>
                <w:lang w:eastAsia="pl-PL"/>
              </w:rPr>
              <w:t>2</w:t>
            </w:r>
            <w:r w:rsidRPr="009378B3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 xml:space="preserve"> – 18%</w:t>
            </w:r>
            <w:r w:rsidR="00802D75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 xml:space="preserve"> (butle zwracane zgodnie z zapisami w SWZ)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3FFE58" w14:textId="77777777" w:rsidR="00077791" w:rsidRPr="00837711" w:rsidRDefault="00077791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butla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0D591A" w14:textId="77777777" w:rsidR="00077791" w:rsidRPr="00837711" w:rsidRDefault="00077791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30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1FF9D6" w14:textId="77777777" w:rsidR="00077791" w:rsidRPr="00837711" w:rsidRDefault="00077791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 w:rsidRPr="00837711"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1</w:t>
            </w:r>
            <w:r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C053D7" w14:textId="77777777" w:rsidR="00077791" w:rsidRPr="00837711" w:rsidRDefault="00077791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20</w:t>
            </w:r>
          </w:p>
        </w:tc>
      </w:tr>
      <w:tr w:rsidR="00077791" w:rsidRPr="00837711" w14:paraId="4D972C9C" w14:textId="77777777" w:rsidTr="00077791">
        <w:trPr>
          <w:trHeight w:val="879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71173" w14:textId="77777777" w:rsidR="00077791" w:rsidRPr="00837711" w:rsidRDefault="00077791" w:rsidP="006676D7">
            <w:pPr>
              <w:spacing w:after="0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4.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85440A" w14:textId="77777777" w:rsidR="00077791" w:rsidRPr="005527C7" w:rsidRDefault="00077791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 w:rsidRPr="005527C7">
              <w:rPr>
                <w:rFonts w:ascii="Times New Roman" w:hAnsi="Times New Roman"/>
                <w:color w:val="auto"/>
              </w:rPr>
              <w:t>Drut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90169D" w14:textId="2DA35C80" w:rsidR="00077791" w:rsidRPr="009378B3" w:rsidRDefault="00077791" w:rsidP="006676D7">
            <w:pPr>
              <w:spacing w:after="0"/>
              <w:rPr>
                <w:rFonts w:ascii="Times New Roman" w:eastAsia="Times New Roman" w:hAnsi="Times New Roman" w:cs="Times New Roman"/>
                <w:color w:val="auto"/>
                <w:lang w:eastAsia="pl-PL"/>
              </w:rPr>
            </w:pPr>
            <w:r w:rsidRPr="009378B3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>Drut</w:t>
            </w:r>
            <w:r w:rsidR="000C0567" w:rsidRPr="009378B3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 xml:space="preserve"> spawalniczy – średnica 1 mm, waga szpuli</w:t>
            </w:r>
            <w:r w:rsidRPr="009378B3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 xml:space="preserve"> 15</w:t>
            </w:r>
            <w:r w:rsidR="000C0567" w:rsidRPr="009378B3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 xml:space="preserve"> </w:t>
            </w:r>
            <w:r w:rsidRPr="009378B3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>kg</w:t>
            </w:r>
            <w:r w:rsidR="000C0567" w:rsidRPr="009378B3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>, do spawania stali niskostopowych i drobnoziarnistych metodą MAG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C05CDA" w14:textId="77777777" w:rsidR="00077791" w:rsidRPr="00837711" w:rsidRDefault="00077791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 w:rsidRPr="00837711">
              <w:rPr>
                <w:rFonts w:ascii="Times New Roman" w:hAnsi="Times New Roman"/>
                <w:color w:val="auto"/>
              </w:rPr>
              <w:t>szpula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B6EC8B" w14:textId="77777777" w:rsidR="00077791" w:rsidRPr="00837711" w:rsidRDefault="00077791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30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9D3FB4" w14:textId="77777777" w:rsidR="00077791" w:rsidRPr="00837711" w:rsidRDefault="00077791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 w:rsidRPr="00837711"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1</w:t>
            </w:r>
            <w:r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A1A080" w14:textId="77777777" w:rsidR="00077791" w:rsidRPr="00837711" w:rsidRDefault="00077791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20</w:t>
            </w:r>
          </w:p>
        </w:tc>
      </w:tr>
      <w:tr w:rsidR="00077791" w:rsidRPr="00837711" w14:paraId="5F49C3E5" w14:textId="77777777" w:rsidTr="00077791">
        <w:trPr>
          <w:trHeight w:val="52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73BE8" w14:textId="77777777" w:rsidR="00077791" w:rsidRPr="00837711" w:rsidRDefault="00077791" w:rsidP="009B7AD5">
            <w:pPr>
              <w:spacing w:after="0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5.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E207F4" w14:textId="77777777" w:rsidR="00077791" w:rsidRPr="005527C7" w:rsidRDefault="00077791" w:rsidP="009B7AD5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 w:rsidRPr="005527C7">
              <w:rPr>
                <w:rFonts w:ascii="Times New Roman" w:hAnsi="Times New Roman"/>
                <w:color w:val="auto"/>
              </w:rPr>
              <w:t xml:space="preserve">Końcówka prądowa  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57D8DC" w14:textId="230F6E59" w:rsidR="00077791" w:rsidRPr="009378B3" w:rsidRDefault="00077791" w:rsidP="006676D7">
            <w:pPr>
              <w:spacing w:after="0"/>
              <w:rPr>
                <w:rFonts w:ascii="Times New Roman" w:eastAsia="Times New Roman" w:hAnsi="Times New Roman" w:cs="Times New Roman"/>
                <w:color w:val="auto"/>
                <w:lang w:eastAsia="pl-PL"/>
              </w:rPr>
            </w:pPr>
            <w:r w:rsidRPr="009378B3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>Końcówk</w:t>
            </w:r>
            <w:r w:rsidR="000C0567" w:rsidRPr="009378B3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>i</w:t>
            </w:r>
            <w:r w:rsidRPr="009378B3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 xml:space="preserve"> prądow</w:t>
            </w:r>
            <w:r w:rsidR="000C0567" w:rsidRPr="009378B3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 xml:space="preserve">e przeznaczone do spawania metodą MIG/MAG drutem </w:t>
            </w:r>
            <w:r w:rsidR="000C0567" w:rsidRPr="009378B3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lastRenderedPageBreak/>
              <w:t>stalowym</w:t>
            </w:r>
            <w:r w:rsidR="00B40C0F" w:rsidRPr="009378B3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 xml:space="preserve"> oraz chromoniklowym (nierdzewnym) o średnicy 1,0 mm, MB 36 Końcówki muszą pasować do wszystkich rodzajów uchwytów. Długość końcówki –</w:t>
            </w:r>
            <w:r w:rsidRPr="009378B3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 xml:space="preserve"> </w:t>
            </w:r>
            <w:r w:rsidR="00B40C0F" w:rsidRPr="009378B3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>25 mm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2732C3" w14:textId="77777777" w:rsidR="00077791" w:rsidRPr="00837711" w:rsidRDefault="00077791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lastRenderedPageBreak/>
              <w:t>zestaw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D31737" w14:textId="77777777" w:rsidR="00077791" w:rsidRPr="00837711" w:rsidRDefault="00077791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6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2E7D0C" w14:textId="77777777" w:rsidR="00077791" w:rsidRPr="00837711" w:rsidRDefault="00077791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2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801246" w14:textId="77777777" w:rsidR="00077791" w:rsidRPr="00837711" w:rsidRDefault="00077791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4</w:t>
            </w:r>
          </w:p>
        </w:tc>
      </w:tr>
      <w:tr w:rsidR="00077791" w:rsidRPr="00837711" w14:paraId="0F50C813" w14:textId="77777777" w:rsidTr="00077791">
        <w:trPr>
          <w:trHeight w:val="72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D186F" w14:textId="77777777" w:rsidR="00077791" w:rsidRPr="00837711" w:rsidRDefault="00077791" w:rsidP="006676D7">
            <w:pPr>
              <w:spacing w:after="0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6.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F37E9" w14:textId="77777777" w:rsidR="00077791" w:rsidRPr="005527C7" w:rsidRDefault="00077791" w:rsidP="006676D7">
            <w:pPr>
              <w:spacing w:after="0"/>
              <w:rPr>
                <w:rFonts w:ascii="Times New Roman" w:hAnsi="Times New Roman"/>
                <w:color w:val="auto"/>
              </w:rPr>
            </w:pPr>
            <w:r w:rsidRPr="005527C7">
              <w:rPr>
                <w:rFonts w:ascii="Times New Roman" w:hAnsi="Times New Roman"/>
                <w:color w:val="auto"/>
              </w:rPr>
              <w:t>Dysza gazowa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0BA77" w14:textId="52C28666" w:rsidR="00077791" w:rsidRPr="009378B3" w:rsidRDefault="00077791" w:rsidP="006676D7">
            <w:pPr>
              <w:spacing w:after="0"/>
              <w:rPr>
                <w:rFonts w:ascii="Times New Roman" w:eastAsia="Times New Roman" w:hAnsi="Times New Roman" w:cs="Times New Roman"/>
                <w:color w:val="auto"/>
                <w:lang w:eastAsia="pl-PL"/>
              </w:rPr>
            </w:pPr>
            <w:r w:rsidRPr="009378B3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>Dysza gazowa MB 36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1E3262" w14:textId="77777777" w:rsidR="00077791" w:rsidRPr="00837711" w:rsidRDefault="00077791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 w:rsidRPr="00837711"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szt</w:t>
            </w:r>
            <w:r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7FBA90" w14:textId="77777777" w:rsidR="00077791" w:rsidRPr="00837711" w:rsidRDefault="00077791" w:rsidP="006676D7">
            <w:pPr>
              <w:spacing w:after="0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60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24DB71" w14:textId="77777777" w:rsidR="00077791" w:rsidRPr="00837711" w:rsidRDefault="00077791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20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032936" w14:textId="77777777" w:rsidR="00077791" w:rsidRPr="00837711" w:rsidRDefault="00077791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4</w:t>
            </w:r>
            <w:r w:rsidRPr="00837711"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0</w:t>
            </w:r>
          </w:p>
        </w:tc>
      </w:tr>
      <w:tr w:rsidR="00077791" w:rsidRPr="00837711" w14:paraId="38D502D3" w14:textId="77777777" w:rsidTr="00077791">
        <w:trPr>
          <w:trHeight w:val="72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83102" w14:textId="77777777" w:rsidR="00077791" w:rsidRPr="00837711" w:rsidRDefault="00077791" w:rsidP="006676D7">
            <w:pPr>
              <w:spacing w:after="0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7.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CE4BB" w14:textId="77777777" w:rsidR="00077791" w:rsidRPr="005527C7" w:rsidRDefault="00077791" w:rsidP="006676D7">
            <w:pPr>
              <w:spacing w:after="0"/>
              <w:rPr>
                <w:rFonts w:ascii="Times New Roman" w:hAnsi="Times New Roman"/>
                <w:color w:val="auto"/>
              </w:rPr>
            </w:pPr>
            <w:r w:rsidRPr="005527C7">
              <w:rPr>
                <w:rFonts w:ascii="Times New Roman" w:hAnsi="Times New Roman"/>
                <w:color w:val="auto"/>
              </w:rPr>
              <w:t>Dysza ceramiczna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D60D7F" w14:textId="77777777" w:rsidR="00077791" w:rsidRPr="009378B3" w:rsidRDefault="00077791" w:rsidP="006676D7">
            <w:pPr>
              <w:spacing w:after="0"/>
              <w:rPr>
                <w:rFonts w:ascii="Times New Roman" w:eastAsia="Times New Roman" w:hAnsi="Times New Roman" w:cs="Times New Roman"/>
                <w:color w:val="auto"/>
                <w:lang w:eastAsia="pl-PL"/>
              </w:rPr>
            </w:pPr>
            <w:r w:rsidRPr="009378B3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>Dysza</w:t>
            </w:r>
            <w:r w:rsidR="00B40C0F" w:rsidRPr="009378B3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 xml:space="preserve"> gazowa</w:t>
            </w:r>
            <w:r w:rsidRPr="009378B3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 xml:space="preserve"> ceramiczna</w:t>
            </w:r>
            <w:r w:rsidR="00B40C0F" w:rsidRPr="009378B3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 xml:space="preserve"> do uchwytów spawalniczych chłodzonych cieczą i powietrzem.</w:t>
            </w:r>
            <w:r w:rsidRPr="009378B3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 xml:space="preserve"> </w:t>
            </w:r>
            <w:r w:rsidR="00B40C0F" w:rsidRPr="009378B3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>Dysza kompatybilna z międzynarodowymi standardami, rodzaj uchwytu spawalniczego: TIG-17, TIG-18, TIG-26, nr dyszy gazowej: 4, średnica wylotu: 6,5 mm, długość: 42 mm</w:t>
            </w:r>
          </w:p>
          <w:p w14:paraId="0F7FACF5" w14:textId="015575ED" w:rsidR="00B40C0F" w:rsidRPr="009378B3" w:rsidRDefault="00B40C0F" w:rsidP="006676D7">
            <w:pPr>
              <w:spacing w:after="0"/>
              <w:rPr>
                <w:rFonts w:ascii="Times New Roman" w:eastAsia="Times New Roman" w:hAnsi="Times New Roman" w:cs="Times New Roman"/>
                <w:color w:val="auto"/>
                <w:lang w:eastAsia="pl-PL"/>
              </w:rPr>
            </w:pPr>
            <w:r w:rsidRPr="009378B3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>Dysza ceramiczna TIG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1AF05F" w14:textId="77777777" w:rsidR="00077791" w:rsidRPr="00837711" w:rsidRDefault="00077791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 w:rsidRPr="00837711"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szt</w:t>
            </w:r>
            <w:r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843D4A" w14:textId="77777777" w:rsidR="00077791" w:rsidRPr="00837711" w:rsidRDefault="00077791" w:rsidP="006676D7">
            <w:pPr>
              <w:spacing w:after="0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48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2FEC04" w14:textId="77777777" w:rsidR="00077791" w:rsidRPr="00837711" w:rsidRDefault="00077791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16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7E2EC5" w14:textId="77777777" w:rsidR="00077791" w:rsidRPr="00837711" w:rsidRDefault="00077791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32</w:t>
            </w:r>
          </w:p>
        </w:tc>
      </w:tr>
      <w:tr w:rsidR="00077791" w:rsidRPr="00837711" w14:paraId="41D330C0" w14:textId="77777777" w:rsidTr="00077791">
        <w:trPr>
          <w:trHeight w:val="60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A2886" w14:textId="77777777" w:rsidR="00077791" w:rsidRDefault="00077791" w:rsidP="006676D7">
            <w:pPr>
              <w:spacing w:after="0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8.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518EA5" w14:textId="77777777" w:rsidR="00077791" w:rsidRPr="005527C7" w:rsidRDefault="00077791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 w:rsidRPr="005527C7">
              <w:rPr>
                <w:rFonts w:ascii="Times New Roman" w:hAnsi="Times New Roman"/>
                <w:color w:val="auto"/>
              </w:rPr>
              <w:t>Miara 5m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A3459" w14:textId="7D191629" w:rsidR="00077791" w:rsidRPr="009378B3" w:rsidRDefault="00B40C0F" w:rsidP="006676D7">
            <w:pPr>
              <w:spacing w:after="0"/>
              <w:rPr>
                <w:rFonts w:ascii="Times New Roman" w:eastAsia="Times New Roman" w:hAnsi="Times New Roman" w:cs="Times New Roman"/>
                <w:color w:val="auto"/>
                <w:lang w:eastAsia="pl-PL"/>
              </w:rPr>
            </w:pPr>
            <w:r w:rsidRPr="009378B3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>II klasa dokładności, elastyczna taśma stalowa, żółta taśma z czarnym nadrukiem zapewnia czytelność pomiaru, mechanizm automatycznego zwijania taśmy, hamulec umożliwiający zablokowanie taśmy w dowolnym momencie, elementy obudowy wykonane z wytrzymałego materiału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16FD17" w14:textId="77777777" w:rsidR="00077791" w:rsidRPr="00837711" w:rsidRDefault="00077791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 w:rsidRPr="00837711"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szt</w:t>
            </w:r>
            <w:r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F8557D" w14:textId="77777777" w:rsidR="00077791" w:rsidRPr="00837711" w:rsidRDefault="00077791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>
              <w:rPr>
                <w:rFonts w:ascii="Times New Roman" w:hAnsi="Times New Roman"/>
                <w:color w:val="auto"/>
              </w:rPr>
              <w:t>24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F47940" w14:textId="77777777" w:rsidR="00077791" w:rsidRPr="00837711" w:rsidRDefault="00077791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8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DC41BF" w14:textId="77777777" w:rsidR="00077791" w:rsidRPr="00837711" w:rsidRDefault="00077791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16</w:t>
            </w:r>
          </w:p>
        </w:tc>
      </w:tr>
      <w:tr w:rsidR="00077791" w:rsidRPr="00837711" w14:paraId="5F2C7355" w14:textId="77777777" w:rsidTr="00077791">
        <w:trPr>
          <w:trHeight w:val="63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212F6" w14:textId="77777777" w:rsidR="00077791" w:rsidRPr="00837711" w:rsidRDefault="00077791" w:rsidP="006676D7">
            <w:pPr>
              <w:spacing w:after="0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9.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9E3FB6" w14:textId="77777777" w:rsidR="00077791" w:rsidRPr="005527C7" w:rsidRDefault="00077791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 w:rsidRPr="005527C7">
              <w:rPr>
                <w:rFonts w:ascii="Times New Roman" w:hAnsi="Times New Roman"/>
                <w:color w:val="auto"/>
              </w:rPr>
              <w:t>Tarcza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FEE284" w14:textId="19E6A216" w:rsidR="00077791" w:rsidRPr="009378B3" w:rsidRDefault="00B40C0F" w:rsidP="006676D7">
            <w:pPr>
              <w:spacing w:after="0"/>
              <w:rPr>
                <w:rFonts w:ascii="Times New Roman" w:eastAsia="Times New Roman" w:hAnsi="Times New Roman" w:cs="Times New Roman"/>
                <w:color w:val="auto"/>
                <w:lang w:eastAsia="pl-PL"/>
              </w:rPr>
            </w:pPr>
            <w:r w:rsidRPr="009378B3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>Tarcza do cięcia stali średnica 125 mm grubość 1 mm, średnica otworu 22 mm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449AAC" w14:textId="77777777" w:rsidR="00077791" w:rsidRPr="00837711" w:rsidRDefault="00077791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 w:rsidRPr="00837711"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szt</w:t>
            </w:r>
            <w:r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EEA594" w14:textId="77777777" w:rsidR="00077791" w:rsidRPr="00837711" w:rsidRDefault="00077791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75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530A97" w14:textId="77777777" w:rsidR="00077791" w:rsidRPr="00837711" w:rsidRDefault="00077791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25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CA04F2" w14:textId="77777777" w:rsidR="00077791" w:rsidRPr="00837711" w:rsidRDefault="00077791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5</w:t>
            </w:r>
            <w:r w:rsidRPr="00837711"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0</w:t>
            </w:r>
          </w:p>
        </w:tc>
      </w:tr>
      <w:tr w:rsidR="0085339C" w:rsidRPr="00837711" w14:paraId="56A00FF0" w14:textId="77777777" w:rsidTr="00077791">
        <w:trPr>
          <w:trHeight w:val="63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BD321" w14:textId="1F5B8C61" w:rsidR="0085339C" w:rsidRDefault="0085339C" w:rsidP="006676D7">
            <w:pPr>
              <w:spacing w:after="0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10.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7F7B13" w14:textId="763B77D5" w:rsidR="0085339C" w:rsidRPr="005527C7" w:rsidRDefault="0085339C" w:rsidP="006676D7">
            <w:pPr>
              <w:spacing w:after="0"/>
              <w:rPr>
                <w:rFonts w:ascii="Times New Roman" w:hAnsi="Times New Roman"/>
                <w:color w:val="auto"/>
              </w:rPr>
            </w:pPr>
            <w:r w:rsidRPr="005527C7">
              <w:rPr>
                <w:rFonts w:ascii="Times New Roman" w:hAnsi="Times New Roman"/>
                <w:color w:val="auto"/>
              </w:rPr>
              <w:t>Tarcze do szlifowania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A13276" w14:textId="7587CFCA" w:rsidR="0085339C" w:rsidRPr="009378B3" w:rsidRDefault="0085339C" w:rsidP="006676D7">
            <w:pPr>
              <w:spacing w:after="0"/>
              <w:rPr>
                <w:rFonts w:ascii="Times New Roman" w:eastAsia="Times New Roman" w:hAnsi="Times New Roman" w:cs="Times New Roman"/>
                <w:color w:val="auto"/>
                <w:lang w:eastAsia="pl-PL"/>
              </w:rPr>
            </w:pPr>
            <w:r w:rsidRPr="009378B3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 xml:space="preserve">Tarcze ścierne listkowe zestaw P60 – 10 szt., P80 – 10 szt., P100 – 10 szt., średnica 125 mm, średnica </w:t>
            </w:r>
            <w:r w:rsidRPr="009378B3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lastRenderedPageBreak/>
              <w:t>otworu 22 mm</w:t>
            </w:r>
            <w:r w:rsidR="005527C7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>,</w:t>
            </w:r>
            <w:r w:rsidR="005527C7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br/>
            </w:r>
            <w:r w:rsidR="005527C7" w:rsidRPr="009378B3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>Tarcza do szlifowania średnica 126 mm grubość 6 mm</w:t>
            </w:r>
            <w:r w:rsidR="005527C7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 xml:space="preserve"> – 20 szt.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A19B94D" w14:textId="5AA047E2" w:rsidR="0085339C" w:rsidRPr="00837711" w:rsidRDefault="0085339C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lastRenderedPageBreak/>
              <w:t>zestaw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E6900C" w14:textId="51F27E72" w:rsidR="0085339C" w:rsidRDefault="0085339C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3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30E45E" w14:textId="5EE9B0FB" w:rsidR="0085339C" w:rsidRDefault="0085339C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5B5B2FA" w14:textId="463777A8" w:rsidR="0085339C" w:rsidRDefault="0085339C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2</w:t>
            </w:r>
          </w:p>
        </w:tc>
      </w:tr>
      <w:tr w:rsidR="00077791" w:rsidRPr="00837711" w14:paraId="3D676EED" w14:textId="77777777" w:rsidTr="00077791">
        <w:trPr>
          <w:trHeight w:val="55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15F4B" w14:textId="29B9B5B0" w:rsidR="00077791" w:rsidRPr="00837711" w:rsidRDefault="00077791" w:rsidP="006676D7">
            <w:pPr>
              <w:spacing w:after="0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1</w:t>
            </w:r>
            <w:r w:rsidR="005527C7">
              <w:rPr>
                <w:rFonts w:ascii="Times New Roman" w:hAnsi="Times New Roman"/>
                <w:color w:val="auto"/>
              </w:rPr>
              <w:t>1</w:t>
            </w:r>
            <w:r>
              <w:rPr>
                <w:rFonts w:ascii="Times New Roman" w:hAnsi="Times New Roman"/>
                <w:color w:val="auto"/>
              </w:rPr>
              <w:t>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C18ACD" w14:textId="77777777" w:rsidR="00077791" w:rsidRPr="005527C7" w:rsidRDefault="00077791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 w:rsidRPr="005527C7">
              <w:rPr>
                <w:rFonts w:ascii="Times New Roman" w:hAnsi="Times New Roman"/>
                <w:color w:val="auto"/>
              </w:rPr>
              <w:t>Elektrody różne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F6AA0B" w14:textId="4D352FCE" w:rsidR="00077791" w:rsidRPr="009378B3" w:rsidRDefault="0085339C" w:rsidP="0085339C">
            <w:pPr>
              <w:spacing w:after="0"/>
              <w:rPr>
                <w:rFonts w:ascii="Times New Roman" w:eastAsia="Times New Roman" w:hAnsi="Times New Roman" w:cs="Times New Roman"/>
                <w:color w:val="auto"/>
                <w:lang w:eastAsia="pl-PL"/>
              </w:rPr>
            </w:pPr>
            <w:r w:rsidRPr="009378B3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>Elektrody do TIG w 3 średnicach fi1,6;</w:t>
            </w:r>
            <w:r w:rsidR="00077791" w:rsidRPr="009378B3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 xml:space="preserve"> fi2,0; fi2,4</w:t>
            </w:r>
            <w:r w:rsidRPr="009378B3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 xml:space="preserve"> (zestaw po 5 szt.)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E66473" w14:textId="77777777" w:rsidR="00077791" w:rsidRPr="00837711" w:rsidRDefault="00077791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>
              <w:rPr>
                <w:rFonts w:ascii="Times New Roman" w:hAnsi="Times New Roman"/>
                <w:color w:val="auto"/>
              </w:rPr>
              <w:t>zestaw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A884BD" w14:textId="77777777" w:rsidR="00077791" w:rsidRPr="00837711" w:rsidRDefault="00077791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3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F93553" w14:textId="77777777" w:rsidR="00077791" w:rsidRPr="00837711" w:rsidRDefault="00077791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7FBC4C" w14:textId="77777777" w:rsidR="00077791" w:rsidRPr="00837711" w:rsidRDefault="00077791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2</w:t>
            </w:r>
          </w:p>
        </w:tc>
      </w:tr>
      <w:tr w:rsidR="00077791" w:rsidRPr="00837711" w14:paraId="6DA67951" w14:textId="77777777" w:rsidTr="00077791">
        <w:trPr>
          <w:trHeight w:val="49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7403B" w14:textId="31706B90" w:rsidR="00077791" w:rsidRDefault="00077791" w:rsidP="006676D7">
            <w:pPr>
              <w:spacing w:after="0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1</w:t>
            </w:r>
            <w:r w:rsidR="005527C7">
              <w:rPr>
                <w:rFonts w:ascii="Times New Roman" w:hAnsi="Times New Roman"/>
                <w:color w:val="auto"/>
              </w:rPr>
              <w:t>2</w:t>
            </w:r>
            <w:r>
              <w:rPr>
                <w:rFonts w:ascii="Times New Roman" w:hAnsi="Times New Roman"/>
                <w:color w:val="auto"/>
              </w:rPr>
              <w:t>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07F1DF" w14:textId="77777777" w:rsidR="00077791" w:rsidRPr="005527C7" w:rsidRDefault="00077791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 w:rsidRPr="005527C7">
              <w:rPr>
                <w:rFonts w:ascii="Times New Roman" w:hAnsi="Times New Roman"/>
                <w:color w:val="auto"/>
              </w:rPr>
              <w:t>Tuleje różne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D6DB12" w14:textId="7EBB83F5" w:rsidR="00077791" w:rsidRPr="009378B3" w:rsidRDefault="00077791" w:rsidP="006676D7">
            <w:pPr>
              <w:spacing w:after="0"/>
              <w:rPr>
                <w:rFonts w:ascii="Times New Roman" w:eastAsia="Times New Roman" w:hAnsi="Times New Roman" w:cs="Times New Roman"/>
                <w:color w:val="auto"/>
                <w:lang w:eastAsia="pl-PL"/>
              </w:rPr>
            </w:pPr>
            <w:r w:rsidRPr="009378B3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 xml:space="preserve">Tulejka </w:t>
            </w:r>
            <w:r w:rsidR="0085339C" w:rsidRPr="009378B3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 xml:space="preserve">do </w:t>
            </w:r>
            <w:r w:rsidRPr="009378B3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>TIG</w:t>
            </w:r>
            <w:r w:rsidR="0085339C" w:rsidRPr="009378B3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 xml:space="preserve"> średnice</w:t>
            </w:r>
            <w:r w:rsidRPr="009378B3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 xml:space="preserve"> fi1,6; fi2,0; fi2,4</w:t>
            </w:r>
            <w:r w:rsidR="0085339C" w:rsidRPr="009378B3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 xml:space="preserve"> (zestaw po 5 szt.)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9EF9F5" w14:textId="77777777" w:rsidR="00077791" w:rsidRPr="00837711" w:rsidRDefault="00077791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>
              <w:rPr>
                <w:rFonts w:ascii="Times New Roman" w:hAnsi="Times New Roman"/>
                <w:color w:val="auto"/>
              </w:rPr>
              <w:t>zestaw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E82397" w14:textId="77777777" w:rsidR="00077791" w:rsidRPr="00837711" w:rsidRDefault="00077791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3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AA2DCD" w14:textId="77777777" w:rsidR="00077791" w:rsidRPr="00837711" w:rsidRDefault="00077791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ABD210" w14:textId="77777777" w:rsidR="00077791" w:rsidRPr="00837711" w:rsidRDefault="00077791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2</w:t>
            </w:r>
          </w:p>
        </w:tc>
      </w:tr>
      <w:tr w:rsidR="00077791" w:rsidRPr="00837711" w14:paraId="4A241D22" w14:textId="77777777" w:rsidTr="00077791">
        <w:trPr>
          <w:trHeight w:val="72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8F989" w14:textId="37C147A0" w:rsidR="00077791" w:rsidRDefault="00077791" w:rsidP="006676D7">
            <w:pPr>
              <w:spacing w:after="0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1</w:t>
            </w:r>
            <w:r w:rsidR="005527C7">
              <w:rPr>
                <w:rFonts w:ascii="Times New Roman" w:hAnsi="Times New Roman"/>
                <w:color w:val="auto"/>
              </w:rPr>
              <w:t>3</w:t>
            </w:r>
            <w:r>
              <w:rPr>
                <w:rFonts w:ascii="Times New Roman" w:hAnsi="Times New Roman"/>
                <w:color w:val="auto"/>
              </w:rPr>
              <w:t>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D9BFD4" w14:textId="77777777" w:rsidR="00077791" w:rsidRPr="005527C7" w:rsidRDefault="00077791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 w:rsidRPr="005527C7">
              <w:rPr>
                <w:rFonts w:ascii="Times New Roman" w:hAnsi="Times New Roman"/>
                <w:color w:val="auto"/>
              </w:rPr>
              <w:t>Druty różne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A117A9" w14:textId="0C7E112B" w:rsidR="00077791" w:rsidRPr="009378B3" w:rsidRDefault="00077791" w:rsidP="006676D7">
            <w:pPr>
              <w:spacing w:after="0"/>
              <w:rPr>
                <w:rFonts w:ascii="Times New Roman" w:eastAsia="Times New Roman" w:hAnsi="Times New Roman" w:cs="Times New Roman"/>
                <w:color w:val="auto"/>
                <w:lang w:eastAsia="pl-PL"/>
              </w:rPr>
            </w:pPr>
            <w:r w:rsidRPr="009378B3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>Drut do TIG stalowy</w:t>
            </w:r>
            <w:r w:rsidR="00CD4082" w:rsidRPr="009378B3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 xml:space="preserve"> zestaw</w:t>
            </w:r>
            <w:r w:rsidRPr="009378B3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 xml:space="preserve"> fi1,6; fi2,0; fi2,5 po 5 </w:t>
            </w:r>
            <w:r w:rsidR="00CD4082" w:rsidRPr="009378B3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>kg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157ABF" w14:textId="77777777" w:rsidR="00077791" w:rsidRPr="00837711" w:rsidRDefault="00077791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>
              <w:rPr>
                <w:rFonts w:ascii="Times New Roman" w:hAnsi="Times New Roman"/>
                <w:color w:val="auto"/>
              </w:rPr>
              <w:t>zestaw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12CEBE" w14:textId="77777777" w:rsidR="00077791" w:rsidRPr="00837711" w:rsidRDefault="00077791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3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925BAA" w14:textId="77777777" w:rsidR="00077791" w:rsidRPr="00837711" w:rsidRDefault="00077791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D36059" w14:textId="77777777" w:rsidR="00077791" w:rsidRPr="00837711" w:rsidRDefault="00077791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2</w:t>
            </w:r>
          </w:p>
        </w:tc>
      </w:tr>
      <w:tr w:rsidR="00077791" w:rsidRPr="00837711" w14:paraId="66715B1E" w14:textId="77777777" w:rsidTr="00077791">
        <w:trPr>
          <w:trHeight w:val="891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E8348" w14:textId="5FD99DDC" w:rsidR="00077791" w:rsidRDefault="00077791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1</w:t>
            </w:r>
            <w:r w:rsidR="005527C7"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4</w:t>
            </w:r>
            <w:r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7F4A82" w14:textId="77777777" w:rsidR="00077791" w:rsidRPr="005527C7" w:rsidRDefault="00077791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 w:rsidRPr="005527C7"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Kątowniki różne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5A1F8B" w14:textId="4FE72DE9" w:rsidR="00077791" w:rsidRPr="009378B3" w:rsidRDefault="00CD4082" w:rsidP="006676D7">
            <w:pPr>
              <w:spacing w:after="0"/>
              <w:rPr>
                <w:rFonts w:ascii="Times New Roman" w:eastAsia="Times New Roman" w:hAnsi="Times New Roman" w:cs="Times New Roman"/>
                <w:color w:val="auto"/>
                <w:lang w:eastAsia="pl-PL"/>
              </w:rPr>
            </w:pPr>
            <w:r w:rsidRPr="009378B3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>Kątowniki magnetyczne 11, 22, 33 kg służące do przytrzymania materiału spawanego podczas połączeń w jednej płaszczyźnie lub pod kątem 45, 90 oraz 135 stopni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78C174" w14:textId="77777777" w:rsidR="00077791" w:rsidRPr="00837711" w:rsidRDefault="00077791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>
              <w:rPr>
                <w:rFonts w:ascii="Times New Roman" w:hAnsi="Times New Roman"/>
                <w:color w:val="auto"/>
              </w:rPr>
              <w:t>zestaw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A2748E" w14:textId="77777777" w:rsidR="00077791" w:rsidRPr="00837711" w:rsidRDefault="00077791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3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5E3743" w14:textId="77777777" w:rsidR="00077791" w:rsidRPr="00837711" w:rsidRDefault="00077791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7AF0B6" w14:textId="77777777" w:rsidR="00077791" w:rsidRPr="00837711" w:rsidRDefault="00077791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2</w:t>
            </w:r>
          </w:p>
        </w:tc>
      </w:tr>
      <w:tr w:rsidR="00077791" w:rsidRPr="00837711" w14:paraId="1C038563" w14:textId="77777777" w:rsidTr="00077791">
        <w:trPr>
          <w:trHeight w:val="72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8868" w14:textId="55C55A92" w:rsidR="00077791" w:rsidRDefault="00077791" w:rsidP="006676D7">
            <w:pPr>
              <w:spacing w:after="0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1</w:t>
            </w:r>
            <w:r w:rsidR="005527C7">
              <w:rPr>
                <w:rFonts w:ascii="Times New Roman" w:hAnsi="Times New Roman"/>
                <w:color w:val="auto"/>
              </w:rPr>
              <w:t>5</w:t>
            </w:r>
            <w:r>
              <w:rPr>
                <w:rFonts w:ascii="Times New Roman" w:hAnsi="Times New Roman"/>
                <w:color w:val="auto"/>
              </w:rPr>
              <w:t>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AD6F3" w14:textId="77777777" w:rsidR="00077791" w:rsidRPr="005527C7" w:rsidRDefault="00077791" w:rsidP="006676D7">
            <w:pPr>
              <w:spacing w:after="0"/>
              <w:rPr>
                <w:rFonts w:ascii="Times New Roman" w:hAnsi="Times New Roman"/>
                <w:color w:val="auto"/>
              </w:rPr>
            </w:pPr>
            <w:r w:rsidRPr="005527C7">
              <w:rPr>
                <w:rFonts w:ascii="Times New Roman" w:hAnsi="Times New Roman"/>
                <w:color w:val="auto"/>
              </w:rPr>
              <w:t>Argon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34E199" w14:textId="71F6491B" w:rsidR="00077791" w:rsidRPr="009378B3" w:rsidRDefault="00CD4082" w:rsidP="006676D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eastAsia="pl-PL"/>
              </w:rPr>
            </w:pPr>
            <w:r w:rsidRPr="009378B3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 xml:space="preserve">Argon czysty butla </w:t>
            </w:r>
            <w:r w:rsidR="00077791" w:rsidRPr="009378B3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>40 l</w:t>
            </w:r>
            <w:r w:rsidRPr="009378B3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>,</w:t>
            </w:r>
            <w:r w:rsidR="00077791" w:rsidRPr="009378B3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 xml:space="preserve"> 6m3</w:t>
            </w:r>
            <w:r w:rsidRPr="009378B3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>, przeznaczony do spawania w osłonie gazów ochronnych</w:t>
            </w:r>
            <w:r w:rsidR="00802D75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 xml:space="preserve"> (butle zwracane zgodnie z zapisami w SWZ)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BF82B3" w14:textId="77777777" w:rsidR="00077791" w:rsidRPr="00837711" w:rsidRDefault="00077791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butla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05D7E2" w14:textId="77777777" w:rsidR="00077791" w:rsidRPr="00837711" w:rsidRDefault="00077791" w:rsidP="006676D7">
            <w:pPr>
              <w:spacing w:after="0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24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37BE30" w14:textId="77777777" w:rsidR="00077791" w:rsidRPr="00837711" w:rsidRDefault="00077791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8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87FD0C" w14:textId="77777777" w:rsidR="00077791" w:rsidRPr="00837711" w:rsidRDefault="00077791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16</w:t>
            </w:r>
          </w:p>
        </w:tc>
      </w:tr>
      <w:tr w:rsidR="00077791" w:rsidRPr="00837711" w14:paraId="5F2988B9" w14:textId="77777777" w:rsidTr="00077791">
        <w:trPr>
          <w:trHeight w:val="72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8E64E" w14:textId="51F88C73" w:rsidR="00077791" w:rsidRPr="00837711" w:rsidRDefault="00077791" w:rsidP="006676D7">
            <w:pPr>
              <w:spacing w:after="0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1</w:t>
            </w:r>
            <w:r w:rsidR="005527C7">
              <w:rPr>
                <w:rFonts w:ascii="Times New Roman" w:hAnsi="Times New Roman"/>
                <w:color w:val="auto"/>
              </w:rPr>
              <w:t>6</w:t>
            </w:r>
            <w:r>
              <w:rPr>
                <w:rFonts w:ascii="Times New Roman" w:hAnsi="Times New Roman"/>
                <w:color w:val="auto"/>
              </w:rPr>
              <w:t>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7E3F4" w14:textId="77777777" w:rsidR="00077791" w:rsidRPr="005527C7" w:rsidRDefault="00077791" w:rsidP="006676D7">
            <w:pPr>
              <w:spacing w:after="0"/>
              <w:rPr>
                <w:rFonts w:ascii="Times New Roman" w:hAnsi="Times New Roman"/>
                <w:color w:val="auto"/>
              </w:rPr>
            </w:pPr>
            <w:r w:rsidRPr="005527C7">
              <w:rPr>
                <w:rFonts w:ascii="Times New Roman" w:hAnsi="Times New Roman"/>
                <w:color w:val="auto"/>
              </w:rPr>
              <w:t>Rękawice spawalnicze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C0C228" w14:textId="13E6F9A3" w:rsidR="00077791" w:rsidRPr="009378B3" w:rsidRDefault="00CD4082" w:rsidP="006676D7">
            <w:pPr>
              <w:spacing w:after="0"/>
              <w:rPr>
                <w:rFonts w:ascii="Times New Roman" w:eastAsia="Times New Roman" w:hAnsi="Times New Roman" w:cs="Times New Roman"/>
                <w:color w:val="auto"/>
                <w:lang w:eastAsia="pl-PL"/>
              </w:rPr>
            </w:pPr>
            <w:r w:rsidRPr="009378B3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>Rękawice spawalnicze wykonane w całości ze skóry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E5736A" w14:textId="77777777" w:rsidR="00077791" w:rsidRPr="00837711" w:rsidRDefault="00077791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 w:rsidRPr="00837711"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szt</w:t>
            </w:r>
            <w:r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897F26" w14:textId="77777777" w:rsidR="00077791" w:rsidRPr="00837711" w:rsidRDefault="00077791" w:rsidP="006676D7">
            <w:pPr>
              <w:spacing w:after="0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24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DFC640" w14:textId="77777777" w:rsidR="00077791" w:rsidRPr="00837711" w:rsidRDefault="00077791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8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EC53907" w14:textId="77777777" w:rsidR="00077791" w:rsidRPr="00837711" w:rsidRDefault="00077791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16</w:t>
            </w:r>
          </w:p>
        </w:tc>
      </w:tr>
      <w:tr w:rsidR="00077791" w:rsidRPr="00837711" w14:paraId="1306A967" w14:textId="77777777" w:rsidTr="00077791">
        <w:trPr>
          <w:trHeight w:val="72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F1079" w14:textId="3D2A9B21" w:rsidR="00077791" w:rsidRDefault="00077791" w:rsidP="006676D7">
            <w:pPr>
              <w:spacing w:after="0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1</w:t>
            </w:r>
            <w:r w:rsidR="005527C7">
              <w:rPr>
                <w:rFonts w:ascii="Times New Roman" w:hAnsi="Times New Roman"/>
                <w:color w:val="auto"/>
              </w:rPr>
              <w:t>7</w:t>
            </w:r>
            <w:r>
              <w:rPr>
                <w:rFonts w:ascii="Times New Roman" w:hAnsi="Times New Roman"/>
                <w:color w:val="auto"/>
              </w:rPr>
              <w:t>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7E80B" w14:textId="27B5EF80" w:rsidR="00077791" w:rsidRPr="005527C7" w:rsidRDefault="00CD4082" w:rsidP="006676D7">
            <w:pPr>
              <w:spacing w:after="0"/>
              <w:rPr>
                <w:rFonts w:ascii="Times New Roman" w:hAnsi="Times New Roman"/>
                <w:color w:val="auto"/>
              </w:rPr>
            </w:pPr>
            <w:r w:rsidRPr="005527C7">
              <w:rPr>
                <w:rFonts w:ascii="Times New Roman" w:hAnsi="Times New Roman"/>
                <w:color w:val="auto"/>
              </w:rPr>
              <w:t>Okulary ochronne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DD207" w14:textId="58747CB8" w:rsidR="00077791" w:rsidRPr="009378B3" w:rsidRDefault="00CD4082" w:rsidP="006676D7">
            <w:pPr>
              <w:spacing w:after="0"/>
              <w:rPr>
                <w:rFonts w:ascii="Times New Roman" w:eastAsia="Times New Roman" w:hAnsi="Times New Roman" w:cs="Times New Roman"/>
                <w:color w:val="auto"/>
                <w:lang w:eastAsia="pl-PL"/>
              </w:rPr>
            </w:pPr>
            <w:r w:rsidRPr="009378B3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>Okulary ochronne spawalnicze z a</w:t>
            </w:r>
            <w:r w:rsidR="00077791" w:rsidRPr="009378B3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>utomatyczn</w:t>
            </w:r>
            <w:r w:rsidRPr="009378B3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>ym przyciemnianiem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9F1CD3" w14:textId="77777777" w:rsidR="00077791" w:rsidRPr="00837711" w:rsidRDefault="00077791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 w:rsidRPr="00837711"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szt</w:t>
            </w:r>
            <w:r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21B308" w14:textId="77777777" w:rsidR="00077791" w:rsidRPr="00837711" w:rsidRDefault="00077791" w:rsidP="006676D7">
            <w:pPr>
              <w:spacing w:after="0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24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DDEE5B" w14:textId="77777777" w:rsidR="00077791" w:rsidRPr="00837711" w:rsidRDefault="00077791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8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0DF897" w14:textId="77777777" w:rsidR="00077791" w:rsidRPr="00837711" w:rsidRDefault="00077791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16</w:t>
            </w:r>
          </w:p>
        </w:tc>
      </w:tr>
      <w:tr w:rsidR="00077791" w:rsidRPr="00837711" w14:paraId="0FE07E5B" w14:textId="77777777" w:rsidTr="00077791">
        <w:trPr>
          <w:trHeight w:val="72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D8128" w14:textId="342C6E40" w:rsidR="00077791" w:rsidRPr="00837711" w:rsidRDefault="00077791" w:rsidP="006676D7">
            <w:pPr>
              <w:spacing w:after="0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1</w:t>
            </w:r>
            <w:r w:rsidR="005527C7">
              <w:rPr>
                <w:rFonts w:ascii="Times New Roman" w:hAnsi="Times New Roman"/>
                <w:color w:val="auto"/>
              </w:rPr>
              <w:t>8</w:t>
            </w:r>
            <w:r>
              <w:rPr>
                <w:rFonts w:ascii="Times New Roman" w:hAnsi="Times New Roman"/>
                <w:color w:val="auto"/>
              </w:rPr>
              <w:t>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07981" w14:textId="77777777" w:rsidR="00077791" w:rsidRPr="005527C7" w:rsidRDefault="00077791" w:rsidP="006676D7">
            <w:pPr>
              <w:spacing w:after="0"/>
              <w:rPr>
                <w:rFonts w:ascii="Times New Roman" w:hAnsi="Times New Roman"/>
                <w:color w:val="auto"/>
              </w:rPr>
            </w:pPr>
            <w:r w:rsidRPr="005527C7">
              <w:rPr>
                <w:rFonts w:ascii="Times New Roman" w:hAnsi="Times New Roman"/>
                <w:color w:val="auto"/>
              </w:rPr>
              <w:t>Pasta do mycia rąk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21683" w14:textId="439AE38A" w:rsidR="00077791" w:rsidRPr="009378B3" w:rsidRDefault="00CD4082" w:rsidP="006676D7">
            <w:pPr>
              <w:spacing w:after="0"/>
              <w:rPr>
                <w:rFonts w:ascii="Times New Roman" w:eastAsia="Times New Roman" w:hAnsi="Times New Roman" w:cs="Times New Roman"/>
                <w:color w:val="auto"/>
                <w:lang w:eastAsia="pl-PL"/>
              </w:rPr>
            </w:pPr>
            <w:r w:rsidRPr="009378B3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 xml:space="preserve">Pasta do usuwania z rąk szczególnie ciężkich i uporczywych zabrudzeń typu </w:t>
            </w:r>
            <w:r w:rsidR="00077791" w:rsidRPr="009378B3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>BL</w:t>
            </w:r>
            <w:r w:rsidRPr="009378B3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>A</w:t>
            </w:r>
            <w:r w:rsidR="00077791" w:rsidRPr="009378B3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>CK</w:t>
            </w:r>
            <w:r w:rsidRPr="009378B3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 xml:space="preserve"> O</w:t>
            </w:r>
            <w:r w:rsidR="00077791" w:rsidRPr="009378B3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>UT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56A454" w14:textId="77777777" w:rsidR="00077791" w:rsidRPr="00837711" w:rsidRDefault="00077791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 w:rsidRPr="00837711"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szt</w:t>
            </w:r>
            <w:r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EAE8A1" w14:textId="77777777" w:rsidR="00077791" w:rsidRPr="00837711" w:rsidRDefault="00077791" w:rsidP="006676D7">
            <w:pPr>
              <w:spacing w:after="0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24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EB5895" w14:textId="77777777" w:rsidR="00077791" w:rsidRPr="00837711" w:rsidRDefault="00077791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8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B21BC8" w14:textId="77777777" w:rsidR="00077791" w:rsidRPr="00837711" w:rsidRDefault="00077791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16</w:t>
            </w:r>
          </w:p>
        </w:tc>
      </w:tr>
    </w:tbl>
    <w:p w14:paraId="325C3377" w14:textId="77777777" w:rsidR="00837711" w:rsidRPr="000B330B" w:rsidRDefault="00837711" w:rsidP="000B330B">
      <w:pPr>
        <w:ind w:left="-426"/>
        <w:contextualSpacing/>
        <w:rPr>
          <w:rFonts w:ascii="Times New Roman" w:hAnsi="Times New Roman" w:cs="Times New Roman"/>
          <w:b/>
          <w:bCs/>
          <w:color w:val="auto"/>
          <w:u w:val="single"/>
        </w:rPr>
      </w:pPr>
    </w:p>
    <w:sectPr w:rsidR="00837711" w:rsidRPr="000B330B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FBD0E4" w14:textId="77777777" w:rsidR="00F17CE0" w:rsidRDefault="00F17CE0" w:rsidP="0096508C">
      <w:pPr>
        <w:spacing w:after="0" w:line="240" w:lineRule="auto"/>
      </w:pPr>
      <w:r>
        <w:separator/>
      </w:r>
    </w:p>
  </w:endnote>
  <w:endnote w:type="continuationSeparator" w:id="0">
    <w:p w14:paraId="73B7FCB8" w14:textId="77777777" w:rsidR="00F17CE0" w:rsidRDefault="00F17CE0" w:rsidP="009650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tarSymbol">
    <w:altName w:val="Segoe UI Symbol"/>
    <w:panose1 w:val="00000000000000000000"/>
    <w:charset w:val="02"/>
    <w:family w:val="auto"/>
    <w:notTrueType/>
    <w:pitch w:val="default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Optima">
    <w:charset w:val="00"/>
    <w:family w:val="swiss"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Czcionka tekstu podstawowego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E86058" w14:textId="77777777" w:rsidR="00114AF2" w:rsidRDefault="00334D6E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Pr="00334D6E">
      <w:rPr>
        <w:noProof/>
      </w:rPr>
      <w:t>1</w:t>
    </w:r>
    <w:r>
      <w:rPr>
        <w:noProof/>
      </w:rPr>
      <w:fldChar w:fldCharType="end"/>
    </w:r>
  </w:p>
  <w:p w14:paraId="1FC4F859" w14:textId="77777777" w:rsidR="00114AF2" w:rsidRDefault="00114AF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99ABFC" w14:textId="77777777" w:rsidR="00F17CE0" w:rsidRDefault="00F17CE0" w:rsidP="0096508C">
      <w:pPr>
        <w:spacing w:after="0" w:line="240" w:lineRule="auto"/>
      </w:pPr>
      <w:r>
        <w:separator/>
      </w:r>
    </w:p>
  </w:footnote>
  <w:footnote w:type="continuationSeparator" w:id="0">
    <w:p w14:paraId="66E42875" w14:textId="77777777" w:rsidR="00F17CE0" w:rsidRDefault="00F17CE0" w:rsidP="009650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396DE9" w14:textId="5B162A55" w:rsidR="0096508C" w:rsidRDefault="009378B3">
    <w:pPr>
      <w:pStyle w:val="Nagwek"/>
      <w:rPr>
        <w:lang w:eastAsia="pl-PL"/>
      </w:rPr>
    </w:pPr>
    <w:r>
      <w:rPr>
        <w:noProof/>
      </w:rPr>
      <w:drawing>
        <wp:inline distT="0" distB="0" distL="0" distR="0" wp14:anchorId="7C62DD0F" wp14:editId="77C79503">
          <wp:extent cx="5759450" cy="533282"/>
          <wp:effectExtent l="0" t="0" r="0" b="635"/>
          <wp:docPr id="1184828408" name="Obraz 1" descr="Obraz zawiera: z lewej strony znak Funduszy Europejskich złożony z symbolu graficznego, nazwy Fundusze Europejskie dla Kujaw i Pomorza, następnie flaga Polski z napisem Rzeczpospolita Polska oraz znak Unii Europejskiej z flagą UE, napisu Dofinansowane przez Unię Europejską, z prawej strony herb Województwa Kujawsko-Pomorskiego, nazwa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 descr="Obraz zawiera: z lewej strony znak Funduszy Europejskich złożony z symbolu graficznego, nazwy Fundusze Europejskie dla Kujaw i Pomorza, następnie flaga Polski z napisem Rzeczpospolita Polska oraz znak Unii Europejskiej z flagą UE, napisu Dofinansowane przez Unię Europejską, z prawej strony herb Województwa Kujawsko-Pomorskiego, nazwa Samorząd Województwa Kujawsko-Pomorskiego.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3328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12"/>
    <w:lvl w:ilvl="0">
      <w:numFmt w:val="decimal"/>
      <w:pStyle w:val="Nagwek4"/>
      <w:lvlText w:val="%1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</w:abstractNum>
  <w:abstractNum w:abstractNumId="2" w15:restartNumberingAfterBreak="0">
    <w:nsid w:val="00000003"/>
    <w:multiLevelType w:val="singleLevel"/>
    <w:tmpl w:val="00000003"/>
    <w:name w:val="WW8Num34"/>
    <w:lvl w:ilvl="0">
      <w:start w:val="1"/>
      <w:numFmt w:val="decimal"/>
      <w:pStyle w:val="Data1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0"/>
        <w:szCs w:val="20"/>
      </w:rPr>
    </w:lvl>
  </w:abstractNum>
  <w:abstractNum w:abstractNumId="3" w15:restartNumberingAfterBreak="0">
    <w:nsid w:val="2BF34D33"/>
    <w:multiLevelType w:val="multilevel"/>
    <w:tmpl w:val="D6529D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654B499F"/>
    <w:multiLevelType w:val="hybridMultilevel"/>
    <w:tmpl w:val="CE78635C"/>
    <w:lvl w:ilvl="0" w:tplc="BE24FC9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8057874">
    <w:abstractNumId w:val="0"/>
  </w:num>
  <w:num w:numId="2" w16cid:durableId="459567407">
    <w:abstractNumId w:val="1"/>
  </w:num>
  <w:num w:numId="3" w16cid:durableId="169226727">
    <w:abstractNumId w:val="2"/>
  </w:num>
  <w:num w:numId="4" w16cid:durableId="1841234206">
    <w:abstractNumId w:val="4"/>
  </w:num>
  <w:num w:numId="5" w16cid:durableId="201005513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716A5"/>
    <w:rsid w:val="00036D92"/>
    <w:rsid w:val="0005330A"/>
    <w:rsid w:val="00060403"/>
    <w:rsid w:val="00077791"/>
    <w:rsid w:val="000B330B"/>
    <w:rsid w:val="000C0567"/>
    <w:rsid w:val="000D6178"/>
    <w:rsid w:val="0010555F"/>
    <w:rsid w:val="00114AF2"/>
    <w:rsid w:val="00182EBB"/>
    <w:rsid w:val="001E33E8"/>
    <w:rsid w:val="002821E9"/>
    <w:rsid w:val="002B03E3"/>
    <w:rsid w:val="002B26A4"/>
    <w:rsid w:val="002D3AED"/>
    <w:rsid w:val="00303FCA"/>
    <w:rsid w:val="003049BF"/>
    <w:rsid w:val="00314F96"/>
    <w:rsid w:val="00334D6E"/>
    <w:rsid w:val="00347BFA"/>
    <w:rsid w:val="00353949"/>
    <w:rsid w:val="003A61E4"/>
    <w:rsid w:val="003B7534"/>
    <w:rsid w:val="003C1CCE"/>
    <w:rsid w:val="003E6220"/>
    <w:rsid w:val="00406094"/>
    <w:rsid w:val="00460BD2"/>
    <w:rsid w:val="004716A5"/>
    <w:rsid w:val="00481DDC"/>
    <w:rsid w:val="004A2ADB"/>
    <w:rsid w:val="005527C7"/>
    <w:rsid w:val="00576A54"/>
    <w:rsid w:val="005A5E24"/>
    <w:rsid w:val="005B545B"/>
    <w:rsid w:val="005C6FA9"/>
    <w:rsid w:val="00624D14"/>
    <w:rsid w:val="00626E3C"/>
    <w:rsid w:val="00650804"/>
    <w:rsid w:val="006537FC"/>
    <w:rsid w:val="00656E36"/>
    <w:rsid w:val="006676D7"/>
    <w:rsid w:val="00710EC9"/>
    <w:rsid w:val="00761D8C"/>
    <w:rsid w:val="007A3983"/>
    <w:rsid w:val="007B29E9"/>
    <w:rsid w:val="007C72F4"/>
    <w:rsid w:val="00802D75"/>
    <w:rsid w:val="008142A7"/>
    <w:rsid w:val="0082280D"/>
    <w:rsid w:val="00837711"/>
    <w:rsid w:val="0085339C"/>
    <w:rsid w:val="00895C15"/>
    <w:rsid w:val="008A0DB3"/>
    <w:rsid w:val="008F70E0"/>
    <w:rsid w:val="00910C48"/>
    <w:rsid w:val="00933F8C"/>
    <w:rsid w:val="009378B3"/>
    <w:rsid w:val="00947A36"/>
    <w:rsid w:val="009502E8"/>
    <w:rsid w:val="0096508C"/>
    <w:rsid w:val="00985520"/>
    <w:rsid w:val="009A1D24"/>
    <w:rsid w:val="009B7AD5"/>
    <w:rsid w:val="00A454E4"/>
    <w:rsid w:val="00A550A2"/>
    <w:rsid w:val="00AC392B"/>
    <w:rsid w:val="00AF486A"/>
    <w:rsid w:val="00B00C74"/>
    <w:rsid w:val="00B0684D"/>
    <w:rsid w:val="00B25EFC"/>
    <w:rsid w:val="00B333F3"/>
    <w:rsid w:val="00B40C0F"/>
    <w:rsid w:val="00B81D6A"/>
    <w:rsid w:val="00B84A37"/>
    <w:rsid w:val="00B85494"/>
    <w:rsid w:val="00B9162B"/>
    <w:rsid w:val="00BE2473"/>
    <w:rsid w:val="00C013E1"/>
    <w:rsid w:val="00C31751"/>
    <w:rsid w:val="00C34BD9"/>
    <w:rsid w:val="00CC49DF"/>
    <w:rsid w:val="00CD4082"/>
    <w:rsid w:val="00CF1576"/>
    <w:rsid w:val="00D07052"/>
    <w:rsid w:val="00D248C1"/>
    <w:rsid w:val="00D34625"/>
    <w:rsid w:val="00D37300"/>
    <w:rsid w:val="00D61333"/>
    <w:rsid w:val="00D8686F"/>
    <w:rsid w:val="00DD1FAF"/>
    <w:rsid w:val="00DD55F9"/>
    <w:rsid w:val="00DE2D57"/>
    <w:rsid w:val="00DF03DC"/>
    <w:rsid w:val="00E31613"/>
    <w:rsid w:val="00EC30FB"/>
    <w:rsid w:val="00EE4B42"/>
    <w:rsid w:val="00EF211F"/>
    <w:rsid w:val="00F17CE0"/>
    <w:rsid w:val="00F337D4"/>
    <w:rsid w:val="00F3760E"/>
    <w:rsid w:val="00FA7E4D"/>
    <w:rsid w:val="00FE4D16"/>
    <w:rsid w:val="00FF50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764AAB6C"/>
  <w15:docId w15:val="{882D3918-017B-491F-8B73-9C984DD14D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spacing w:after="200" w:line="276" w:lineRule="auto"/>
    </w:pPr>
    <w:rPr>
      <w:rFonts w:ascii="Arial" w:eastAsia="Calibri" w:hAnsi="Arial" w:cs="Arial"/>
      <w:color w:val="FF0000"/>
      <w:sz w:val="24"/>
      <w:szCs w:val="24"/>
      <w:lang w:eastAsia="zh-CN"/>
    </w:rPr>
  </w:style>
  <w:style w:type="paragraph" w:styleId="Nagwek1">
    <w:name w:val="heading 1"/>
    <w:basedOn w:val="Normalny"/>
    <w:next w:val="Normalny"/>
    <w:qFormat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qFormat/>
    <w:pPr>
      <w:keepNext/>
      <w:spacing w:after="0" w:line="240" w:lineRule="auto"/>
      <w:ind w:left="720"/>
      <w:jc w:val="both"/>
      <w:outlineLvl w:val="1"/>
    </w:pPr>
    <w:rPr>
      <w:rFonts w:eastAsia="Times New Roman" w:cs="Times New Roman"/>
      <w:color w:val="auto"/>
      <w:sz w:val="20"/>
      <w:u w:val="single"/>
    </w:rPr>
  </w:style>
  <w:style w:type="paragraph" w:styleId="Nagwek3">
    <w:name w:val="heading 3"/>
    <w:basedOn w:val="Normalny"/>
    <w:next w:val="Normalny"/>
    <w:qFormat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color w:val="auto"/>
      <w:sz w:val="26"/>
      <w:szCs w:val="26"/>
    </w:rPr>
  </w:style>
  <w:style w:type="paragraph" w:styleId="Nagwek4">
    <w:name w:val="heading 4"/>
    <w:basedOn w:val="Normalny"/>
    <w:next w:val="Normalny"/>
    <w:qFormat/>
    <w:pPr>
      <w:keepNext/>
      <w:numPr>
        <w:numId w:val="2"/>
      </w:numPr>
      <w:tabs>
        <w:tab w:val="left" w:pos="720"/>
      </w:tabs>
      <w:spacing w:after="0" w:line="240" w:lineRule="auto"/>
      <w:ind w:left="720" w:hanging="720"/>
      <w:jc w:val="both"/>
      <w:outlineLvl w:val="3"/>
    </w:pPr>
    <w:rPr>
      <w:rFonts w:ascii="Times New Roman" w:eastAsia="Times New Roman" w:hAnsi="Times New Roman" w:cs="Times New Roman"/>
      <w:b/>
      <w:color w:val="auto"/>
      <w:sz w:val="32"/>
      <w:szCs w:val="20"/>
    </w:rPr>
  </w:style>
  <w:style w:type="paragraph" w:styleId="Nagwek5">
    <w:name w:val="heading 5"/>
    <w:basedOn w:val="Normalny"/>
    <w:next w:val="Normalny"/>
    <w:qFormat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color w:val="auto"/>
      <w:sz w:val="26"/>
      <w:szCs w:val="26"/>
    </w:rPr>
  </w:style>
  <w:style w:type="paragraph" w:styleId="Nagwek6">
    <w:name w:val="heading 6"/>
    <w:basedOn w:val="Normalny"/>
    <w:next w:val="Normalny"/>
    <w:qFormat/>
    <w:pPr>
      <w:keepNext/>
      <w:spacing w:after="0" w:line="240" w:lineRule="auto"/>
      <w:ind w:left="3240"/>
      <w:outlineLvl w:val="5"/>
    </w:pPr>
    <w:rPr>
      <w:rFonts w:ascii="Times New Roman" w:eastAsia="Times New Roman" w:hAnsi="Times New Roman" w:cs="Times New Roman"/>
      <w:color w:val="auto"/>
      <w:sz w:val="40"/>
      <w:szCs w:val="40"/>
    </w:rPr>
  </w:style>
  <w:style w:type="paragraph" w:styleId="Nagwek7">
    <w:name w:val="heading 7"/>
    <w:basedOn w:val="Normalny"/>
    <w:next w:val="Normalny"/>
    <w:qFormat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color w:val="auto"/>
    </w:rPr>
  </w:style>
  <w:style w:type="paragraph" w:styleId="Nagwek8">
    <w:name w:val="heading 8"/>
    <w:basedOn w:val="Normalny"/>
    <w:next w:val="Normalny"/>
    <w:qFormat/>
    <w:pPr>
      <w:keepNext/>
      <w:tabs>
        <w:tab w:val="left" w:pos="1440"/>
      </w:tabs>
      <w:spacing w:after="0" w:line="240" w:lineRule="auto"/>
      <w:ind w:left="1440" w:hanging="432"/>
      <w:jc w:val="right"/>
      <w:outlineLvl w:val="7"/>
    </w:pPr>
    <w:rPr>
      <w:rFonts w:ascii="Times New Roman" w:eastAsia="Times New Roman" w:hAnsi="Times New Roman" w:cs="Times New Roman"/>
      <w:b/>
      <w:bCs/>
      <w:color w:val="auto"/>
    </w:rPr>
  </w:style>
  <w:style w:type="paragraph" w:styleId="Nagwek9">
    <w:name w:val="heading 9"/>
    <w:basedOn w:val="Normalny"/>
    <w:next w:val="Normalny"/>
    <w:qFormat/>
    <w:pPr>
      <w:spacing w:before="240" w:after="60" w:line="240" w:lineRule="auto"/>
      <w:outlineLvl w:val="8"/>
    </w:pPr>
    <w:rPr>
      <w:rFonts w:eastAsia="Times New Roman" w:cs="Times New Roman"/>
      <w:color w:val="auto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hint="default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hint="default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hint="default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hint="default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hint="default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Symbol" w:hAnsi="Symbol" w:cs="Symbol" w:hint="default"/>
      <w:sz w:val="20"/>
    </w:rPr>
  </w:style>
  <w:style w:type="character" w:customStyle="1" w:styleId="WW8Num9z1">
    <w:name w:val="WW8Num9z1"/>
    <w:rPr>
      <w:rFonts w:ascii="Courier New" w:hAnsi="Courier New" w:cs="Courier New" w:hint="default"/>
      <w:sz w:val="20"/>
    </w:rPr>
  </w:style>
  <w:style w:type="character" w:customStyle="1" w:styleId="WW8Num9z2">
    <w:name w:val="WW8Num9z2"/>
    <w:rPr>
      <w:rFonts w:ascii="Wingdings" w:hAnsi="Wingdings" w:cs="Wingdings" w:hint="default"/>
      <w:sz w:val="20"/>
    </w:rPr>
  </w:style>
  <w:style w:type="character" w:customStyle="1" w:styleId="WW8Num10z0">
    <w:name w:val="WW8Num10z0"/>
    <w:rPr>
      <w:rFonts w:ascii="Symbol" w:hAnsi="Symbol" w:cs="Symbol" w:hint="default"/>
      <w:sz w:val="20"/>
    </w:rPr>
  </w:style>
  <w:style w:type="character" w:customStyle="1" w:styleId="WW8Num10z1">
    <w:name w:val="WW8Num10z1"/>
    <w:rPr>
      <w:rFonts w:ascii="Courier New" w:hAnsi="Courier New" w:cs="Courier New" w:hint="default"/>
      <w:sz w:val="20"/>
    </w:rPr>
  </w:style>
  <w:style w:type="character" w:customStyle="1" w:styleId="WW8Num10z2">
    <w:name w:val="WW8Num10z2"/>
    <w:rPr>
      <w:rFonts w:ascii="Wingdings" w:hAnsi="Wingdings" w:cs="Wingdings" w:hint="default"/>
      <w:sz w:val="20"/>
    </w:rPr>
  </w:style>
  <w:style w:type="character" w:customStyle="1" w:styleId="WW8Num11z0">
    <w:name w:val="WW8Num11z0"/>
    <w:rPr>
      <w:rFonts w:hint="default"/>
    </w:rPr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ascii="Times New Roman" w:hAnsi="Times New Roman" w:cs="Times New Roman" w:hint="default"/>
    </w:rPr>
  </w:style>
  <w:style w:type="character" w:customStyle="1" w:styleId="WW8Num13z0">
    <w:name w:val="WW8Num13z0"/>
    <w:rPr>
      <w:rFonts w:hint="default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hint="default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ascii="Wingdings" w:hAnsi="Wingdings" w:cs="Wingdings" w:hint="default"/>
      <w:sz w:val="20"/>
    </w:rPr>
  </w:style>
  <w:style w:type="character" w:customStyle="1" w:styleId="WW8Num16z0">
    <w:name w:val="WW8Num16z0"/>
    <w:rPr>
      <w:rFonts w:hint="default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hint="default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hint="default"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hint="default"/>
      <w:b w:val="0"/>
      <w:color w:val="auto"/>
      <w:sz w:val="22"/>
    </w:rPr>
  </w:style>
  <w:style w:type="character" w:customStyle="1" w:styleId="WW8Num19z1">
    <w:name w:val="WW8Num19z1"/>
    <w:rPr>
      <w:rFonts w:hint="default"/>
    </w:rPr>
  </w:style>
  <w:style w:type="character" w:customStyle="1" w:styleId="WW8Num20z0">
    <w:name w:val="WW8Num20z0"/>
    <w:rPr>
      <w:rFonts w:hint="default"/>
    </w:rPr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ascii="Symbol" w:hAnsi="Symbol" w:cs="Symbol" w:hint="default"/>
      <w:sz w:val="20"/>
    </w:rPr>
  </w:style>
  <w:style w:type="character" w:customStyle="1" w:styleId="WW8Num21z1">
    <w:name w:val="WW8Num21z1"/>
    <w:rPr>
      <w:rFonts w:ascii="Courier New" w:hAnsi="Courier New" w:cs="Courier New" w:hint="default"/>
      <w:sz w:val="20"/>
    </w:rPr>
  </w:style>
  <w:style w:type="character" w:customStyle="1" w:styleId="WW8Num21z2">
    <w:name w:val="WW8Num21z2"/>
    <w:rPr>
      <w:rFonts w:ascii="Wingdings" w:hAnsi="Wingdings" w:cs="Wingdings" w:hint="default"/>
      <w:sz w:val="20"/>
    </w:rPr>
  </w:style>
  <w:style w:type="character" w:customStyle="1" w:styleId="WW8Num22z0">
    <w:name w:val="WW8Num22z0"/>
    <w:rPr>
      <w:rFonts w:hint="default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rFonts w:hint="default"/>
    </w:rPr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hint="default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ascii="Symbol" w:hAnsi="Symbol" w:cs="Symbol" w:hint="default"/>
      <w:sz w:val="20"/>
    </w:rPr>
  </w:style>
  <w:style w:type="character" w:customStyle="1" w:styleId="WW8Num25z1">
    <w:name w:val="WW8Num25z1"/>
    <w:rPr>
      <w:rFonts w:ascii="Courier New" w:hAnsi="Courier New" w:cs="Courier New" w:hint="default"/>
      <w:sz w:val="20"/>
    </w:rPr>
  </w:style>
  <w:style w:type="character" w:customStyle="1" w:styleId="WW8Num25z2">
    <w:name w:val="WW8Num25z2"/>
    <w:rPr>
      <w:rFonts w:ascii="Wingdings" w:hAnsi="Wingdings" w:cs="Wingdings" w:hint="default"/>
      <w:sz w:val="20"/>
    </w:rPr>
  </w:style>
  <w:style w:type="character" w:customStyle="1" w:styleId="WW8Num26z0">
    <w:name w:val="WW8Num26z0"/>
    <w:rPr>
      <w:rFonts w:ascii="Symbol" w:hAnsi="Symbol" w:cs="Symbol" w:hint="default"/>
    </w:rPr>
  </w:style>
  <w:style w:type="character" w:customStyle="1" w:styleId="WW8Num26z1">
    <w:name w:val="WW8Num26z1"/>
    <w:rPr>
      <w:rFonts w:ascii="Courier New" w:hAnsi="Courier New" w:cs="Courier New" w:hint="default"/>
    </w:rPr>
  </w:style>
  <w:style w:type="character" w:customStyle="1" w:styleId="WW8Num26z2">
    <w:name w:val="WW8Num26z2"/>
    <w:rPr>
      <w:rFonts w:ascii="Wingdings" w:hAnsi="Wingdings" w:cs="Wingdings" w:hint="default"/>
    </w:rPr>
  </w:style>
  <w:style w:type="character" w:customStyle="1" w:styleId="WW8Num27z0">
    <w:name w:val="WW8Num27z0"/>
    <w:rPr>
      <w:rFonts w:hint="default"/>
    </w:rPr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ascii="Symbol" w:hAnsi="Symbol" w:cs="Symbol" w:hint="default"/>
      <w:sz w:val="20"/>
    </w:rPr>
  </w:style>
  <w:style w:type="character" w:customStyle="1" w:styleId="WW8Num28z1">
    <w:name w:val="WW8Num28z1"/>
    <w:rPr>
      <w:rFonts w:ascii="Courier New" w:hAnsi="Courier New" w:cs="Courier New" w:hint="default"/>
      <w:sz w:val="20"/>
    </w:rPr>
  </w:style>
  <w:style w:type="character" w:customStyle="1" w:styleId="WW8Num28z2">
    <w:name w:val="WW8Num28z2"/>
    <w:rPr>
      <w:rFonts w:ascii="Wingdings" w:hAnsi="Wingdings" w:cs="Wingdings" w:hint="default"/>
      <w:sz w:val="20"/>
    </w:rPr>
  </w:style>
  <w:style w:type="character" w:customStyle="1" w:styleId="WW8Num29z0">
    <w:name w:val="WW8Num29z0"/>
    <w:rPr>
      <w:rFonts w:hint="default"/>
    </w:rPr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  <w:rPr>
      <w:rFonts w:ascii="Symbol" w:hAnsi="Symbol" w:cs="Symbol" w:hint="default"/>
      <w:sz w:val="20"/>
    </w:rPr>
  </w:style>
  <w:style w:type="character" w:customStyle="1" w:styleId="WW8Num30z1">
    <w:name w:val="WW8Num30z1"/>
    <w:rPr>
      <w:rFonts w:ascii="Courier New" w:hAnsi="Courier New" w:cs="Courier New" w:hint="default"/>
      <w:sz w:val="20"/>
    </w:rPr>
  </w:style>
  <w:style w:type="character" w:customStyle="1" w:styleId="WW8Num30z2">
    <w:name w:val="WW8Num30z2"/>
    <w:rPr>
      <w:rFonts w:ascii="Wingdings" w:hAnsi="Wingdings" w:cs="Wingdings" w:hint="default"/>
      <w:sz w:val="20"/>
    </w:rPr>
  </w:style>
  <w:style w:type="character" w:customStyle="1" w:styleId="WW8Num31z0">
    <w:name w:val="WW8Num31z0"/>
    <w:rPr>
      <w:rFonts w:ascii="Symbol" w:hAnsi="Symbol" w:cs="Symbol" w:hint="default"/>
    </w:rPr>
  </w:style>
  <w:style w:type="character" w:customStyle="1" w:styleId="WW8Num31z1">
    <w:name w:val="WW8Num31z1"/>
    <w:rPr>
      <w:rFonts w:ascii="Courier New" w:hAnsi="Courier New" w:cs="Courier New" w:hint="default"/>
    </w:rPr>
  </w:style>
  <w:style w:type="character" w:customStyle="1" w:styleId="WW8Num31z2">
    <w:name w:val="WW8Num31z2"/>
    <w:rPr>
      <w:rFonts w:ascii="Wingdings" w:hAnsi="Wingdings" w:cs="Wingdings" w:hint="default"/>
    </w:rPr>
  </w:style>
  <w:style w:type="character" w:customStyle="1" w:styleId="WW8Num32z0">
    <w:name w:val="WW8Num32z0"/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  <w:rPr>
      <w:rFonts w:hint="default"/>
    </w:rPr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  <w:rPr>
      <w:rFonts w:ascii="Arial" w:hAnsi="Arial" w:cs="Arial" w:hint="default"/>
      <w:sz w:val="20"/>
      <w:szCs w:val="20"/>
    </w:rPr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  <w:rPr>
      <w:rFonts w:hint="default"/>
    </w:rPr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  <w:rPr>
      <w:rFonts w:hint="default"/>
    </w:rPr>
  </w:style>
  <w:style w:type="character" w:customStyle="1" w:styleId="WW8Num38z0">
    <w:name w:val="WW8Num38z0"/>
    <w:rPr>
      <w:rFonts w:hint="default"/>
    </w:rPr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  <w:rPr>
      <w:rFonts w:hint="default"/>
    </w:rPr>
  </w:style>
  <w:style w:type="character" w:customStyle="1" w:styleId="WW8Num39z1">
    <w:name w:val="WW8Num39z1"/>
  </w:style>
  <w:style w:type="character" w:customStyle="1" w:styleId="WW8Num39z2">
    <w:name w:val="WW8Num39z2"/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0">
    <w:name w:val="WW8Num40z0"/>
    <w:rPr>
      <w:rFonts w:hint="default"/>
    </w:rPr>
  </w:style>
  <w:style w:type="character" w:customStyle="1" w:styleId="WW8Num40z1">
    <w:name w:val="WW8Num40z1"/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  <w:rPr>
      <w:rFonts w:hint="default"/>
    </w:rPr>
  </w:style>
  <w:style w:type="character" w:customStyle="1" w:styleId="WW8Num41z1">
    <w:name w:val="WW8Num41z1"/>
  </w:style>
  <w:style w:type="character" w:customStyle="1" w:styleId="WW8Num41z2">
    <w:name w:val="WW8Num41z2"/>
  </w:style>
  <w:style w:type="character" w:customStyle="1" w:styleId="WW8Num41z3">
    <w:name w:val="WW8Num41z3"/>
  </w:style>
  <w:style w:type="character" w:customStyle="1" w:styleId="WW8Num41z4">
    <w:name w:val="WW8Num41z4"/>
  </w:style>
  <w:style w:type="character" w:customStyle="1" w:styleId="WW8Num41z5">
    <w:name w:val="WW8Num41z5"/>
  </w:style>
  <w:style w:type="character" w:customStyle="1" w:styleId="WW8Num41z6">
    <w:name w:val="WW8Num41z6"/>
  </w:style>
  <w:style w:type="character" w:customStyle="1" w:styleId="WW8Num41z7">
    <w:name w:val="WW8Num41z7"/>
  </w:style>
  <w:style w:type="character" w:customStyle="1" w:styleId="WW8Num41z8">
    <w:name w:val="WW8Num41z8"/>
  </w:style>
  <w:style w:type="character" w:customStyle="1" w:styleId="WW8Num42z0">
    <w:name w:val="WW8Num42z0"/>
    <w:rPr>
      <w:rFonts w:cs="Times New Roman"/>
    </w:rPr>
  </w:style>
  <w:style w:type="character" w:customStyle="1" w:styleId="WW8Num42z6">
    <w:name w:val="WW8Num42z6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43z1">
    <w:name w:val="WW8Num43z1"/>
  </w:style>
  <w:style w:type="character" w:customStyle="1" w:styleId="WW8Num43z2">
    <w:name w:val="WW8Num43z2"/>
  </w:style>
  <w:style w:type="character" w:customStyle="1" w:styleId="WW8Num43z3">
    <w:name w:val="WW8Num43z3"/>
  </w:style>
  <w:style w:type="character" w:customStyle="1" w:styleId="WW8Num43z4">
    <w:name w:val="WW8Num43z4"/>
  </w:style>
  <w:style w:type="character" w:customStyle="1" w:styleId="WW8Num43z5">
    <w:name w:val="WW8Num43z5"/>
  </w:style>
  <w:style w:type="character" w:customStyle="1" w:styleId="WW8Num43z6">
    <w:name w:val="WW8Num43z6"/>
  </w:style>
  <w:style w:type="character" w:customStyle="1" w:styleId="WW8Num43z7">
    <w:name w:val="WW8Num43z7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44z1">
    <w:name w:val="WW8Num44z1"/>
  </w:style>
  <w:style w:type="character" w:customStyle="1" w:styleId="WW8Num44z2">
    <w:name w:val="WW8Num44z2"/>
  </w:style>
  <w:style w:type="character" w:customStyle="1" w:styleId="WW8Num44z3">
    <w:name w:val="WW8Num44z3"/>
  </w:style>
  <w:style w:type="character" w:customStyle="1" w:styleId="WW8Num44z4">
    <w:name w:val="WW8Num44z4"/>
  </w:style>
  <w:style w:type="character" w:customStyle="1" w:styleId="WW8Num44z5">
    <w:name w:val="WW8Num44z5"/>
  </w:style>
  <w:style w:type="character" w:customStyle="1" w:styleId="WW8Num44z6">
    <w:name w:val="WW8Num44z6"/>
  </w:style>
  <w:style w:type="character" w:customStyle="1" w:styleId="WW8Num44z7">
    <w:name w:val="WW8Num44z7"/>
  </w:style>
  <w:style w:type="character" w:customStyle="1" w:styleId="WW8Num44z8">
    <w:name w:val="WW8Num44z8"/>
  </w:style>
  <w:style w:type="character" w:customStyle="1" w:styleId="WW8Num45z0">
    <w:name w:val="WW8Num45z0"/>
    <w:rPr>
      <w:rFonts w:ascii="Symbol" w:hAnsi="Symbol" w:cs="Symbol" w:hint="default"/>
      <w:sz w:val="20"/>
    </w:rPr>
  </w:style>
  <w:style w:type="character" w:customStyle="1" w:styleId="WW8Num45z1">
    <w:name w:val="WW8Num45z1"/>
    <w:rPr>
      <w:rFonts w:ascii="Courier New" w:hAnsi="Courier New" w:cs="Courier New" w:hint="default"/>
      <w:sz w:val="20"/>
    </w:rPr>
  </w:style>
  <w:style w:type="character" w:customStyle="1" w:styleId="WW8Num45z2">
    <w:name w:val="WW8Num45z2"/>
    <w:rPr>
      <w:rFonts w:ascii="Wingdings" w:hAnsi="Wingdings" w:cs="Wingdings" w:hint="default"/>
      <w:sz w:val="20"/>
    </w:rPr>
  </w:style>
  <w:style w:type="character" w:customStyle="1" w:styleId="Domylnaczcionkaakapitu2">
    <w:name w:val="Domyślna czcionka akapitu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NagwekZnak">
    <w:name w:val="Nagłówek Znak"/>
    <w:basedOn w:val="Domylnaczcionkaakapitu2"/>
  </w:style>
  <w:style w:type="character" w:customStyle="1" w:styleId="NagwekZnak1">
    <w:name w:val="Nagłówek Znak1"/>
    <w:rPr>
      <w:rFonts w:ascii="Calibri" w:eastAsia="Calibri" w:hAnsi="Calibri" w:cs="Times New Roman"/>
      <w:color w:val="auto"/>
      <w:sz w:val="20"/>
      <w:szCs w:val="20"/>
    </w:rPr>
  </w:style>
  <w:style w:type="character" w:customStyle="1" w:styleId="Nagwek1Znak">
    <w:name w:val="Nagłówek 1 Znak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Nagwek2Znak">
    <w:name w:val="Nagłówek 2 Znak"/>
    <w:rPr>
      <w:rFonts w:eastAsia="Times New Roman" w:cs="Times New Roman"/>
      <w:szCs w:val="24"/>
      <w:u w:val="single"/>
    </w:rPr>
  </w:style>
  <w:style w:type="character" w:customStyle="1" w:styleId="Nagwek3Znak">
    <w:name w:val="Nagłówek 3 Znak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4Znak">
    <w:name w:val="Nagłówek 4 Znak"/>
    <w:rPr>
      <w:rFonts w:ascii="Times New Roman" w:eastAsia="Times New Roman" w:hAnsi="Times New Roman" w:cs="Times New Roman"/>
      <w:b/>
      <w:sz w:val="32"/>
    </w:rPr>
  </w:style>
  <w:style w:type="character" w:customStyle="1" w:styleId="Nagwek5Znak">
    <w:name w:val="Nagłówek 5 Znak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rPr>
      <w:rFonts w:ascii="Times New Roman" w:eastAsia="Times New Roman" w:hAnsi="Times New Roman" w:cs="Times New Roman"/>
      <w:sz w:val="40"/>
      <w:szCs w:val="40"/>
    </w:rPr>
  </w:style>
  <w:style w:type="character" w:customStyle="1" w:styleId="Nagwek7Znak">
    <w:name w:val="Nagłówek 7 Znak"/>
    <w:rPr>
      <w:rFonts w:ascii="Times New Roman" w:eastAsia="Times New Roman" w:hAnsi="Times New Roman" w:cs="Times New Roman"/>
      <w:sz w:val="24"/>
      <w:szCs w:val="24"/>
    </w:rPr>
  </w:style>
  <w:style w:type="character" w:customStyle="1" w:styleId="Nagwek8Znak">
    <w:name w:val="Nagłówek 8 Znak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Nagwek9Znak">
    <w:name w:val="Nagłówek 9 Znak"/>
    <w:rPr>
      <w:rFonts w:eastAsia="Times New Roman" w:cs="Times New Roman"/>
    </w:rPr>
  </w:style>
  <w:style w:type="character" w:customStyle="1" w:styleId="StopkaZnak">
    <w:name w:val="Stopka Znak"/>
    <w:uiPriority w:val="99"/>
    <w:rPr>
      <w:rFonts w:ascii="Calibri" w:hAnsi="Calibri" w:cs="Times New Roman"/>
    </w:rPr>
  </w:style>
  <w:style w:type="character" w:customStyle="1" w:styleId="TekstdymkaZnak">
    <w:name w:val="Tekst dymka Znak"/>
    <w:rPr>
      <w:rFonts w:ascii="Tahoma" w:hAnsi="Tahoma" w:cs="Tahoma"/>
      <w:color w:val="FF0000"/>
      <w:sz w:val="16"/>
      <w:szCs w:val="16"/>
    </w:rPr>
  </w:style>
  <w:style w:type="character" w:customStyle="1" w:styleId="TekstdymkaZnak1">
    <w:name w:val="Tekst dymka Znak1"/>
    <w:rPr>
      <w:rFonts w:ascii="Tahoma" w:hAnsi="Tahoma" w:cs="Times New Roman"/>
      <w:sz w:val="16"/>
      <w:szCs w:val="16"/>
    </w:rPr>
  </w:style>
  <w:style w:type="character" w:customStyle="1" w:styleId="TekstpodstawowyZnak">
    <w:name w:val="Tekst podstawowy Znak"/>
    <w:rPr>
      <w:rFonts w:ascii="Times New Roman" w:eastAsia="Times New Roman" w:hAnsi="Times New Roman" w:cs="Times New Roman"/>
      <w:sz w:val="24"/>
      <w:szCs w:val="24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Odwoaniedokomentarza2">
    <w:name w:val="Odwołanie do komentarza2"/>
    <w:rPr>
      <w:sz w:val="16"/>
      <w:szCs w:val="16"/>
    </w:rPr>
  </w:style>
  <w:style w:type="character" w:customStyle="1" w:styleId="TekstkomentarzaZnak">
    <w:name w:val="Tekst komentarza Znak"/>
    <w:rPr>
      <w:rFonts w:ascii="Calibri" w:hAnsi="Calibri" w:cs="Times New Roman"/>
    </w:rPr>
  </w:style>
  <w:style w:type="character" w:customStyle="1" w:styleId="TematkomentarzaZnak">
    <w:name w:val="Temat komentarza Znak"/>
    <w:rPr>
      <w:rFonts w:ascii="Calibri" w:hAnsi="Calibri" w:cs="Times New Roman"/>
      <w:b/>
      <w:bCs/>
    </w:rPr>
  </w:style>
  <w:style w:type="character" w:styleId="Pogrubienie">
    <w:name w:val="Strong"/>
    <w:qFormat/>
    <w:rPr>
      <w:b/>
      <w:bCs/>
    </w:rPr>
  </w:style>
  <w:style w:type="character" w:customStyle="1" w:styleId="h2">
    <w:name w:val="h2"/>
  </w:style>
  <w:style w:type="character" w:customStyle="1" w:styleId="TekstprzypisukocowegoZnak">
    <w:name w:val="Tekst przypisu końcowego Znak"/>
    <w:rPr>
      <w:rFonts w:ascii="Calibri" w:hAnsi="Calibri" w:cs="Times New Roman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Tekstpodstawowywcity2Znak">
    <w:name w:val="Tekst podstawowy wcięty 2 Znak"/>
    <w:rPr>
      <w:rFonts w:ascii="Calibri" w:hAnsi="Calibri" w:cs="Times New Roman"/>
    </w:rPr>
  </w:style>
  <w:style w:type="character" w:customStyle="1" w:styleId="h11">
    <w:name w:val="h11"/>
    <w:rPr>
      <w:rFonts w:ascii="Verdana" w:hAnsi="Verdana" w:cs="Verdana" w:hint="default"/>
      <w:b/>
      <w:bCs/>
      <w:i w:val="0"/>
      <w:iCs w:val="0"/>
      <w:sz w:val="20"/>
      <w:szCs w:val="20"/>
    </w:rPr>
  </w:style>
  <w:style w:type="character" w:customStyle="1" w:styleId="Tekstpodstawowy2Znak">
    <w:name w:val="Tekst podstawowy 2 Znak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Tekstpodstawowy3Znak">
    <w:name w:val="Tekst podstawowy 3 Znak"/>
    <w:rPr>
      <w:rFonts w:ascii="Calibri" w:hAnsi="Calibri" w:cs="Times New Roman"/>
      <w:sz w:val="16"/>
      <w:szCs w:val="16"/>
    </w:rPr>
  </w:style>
  <w:style w:type="character" w:styleId="Uwydatnienie">
    <w:name w:val="Emphasis"/>
    <w:qFormat/>
    <w:rPr>
      <w:i/>
      <w:iCs/>
    </w:rPr>
  </w:style>
  <w:style w:type="character" w:customStyle="1" w:styleId="TekstpodstawowywcityZnak">
    <w:name w:val="Tekst podstawowy wcięty Znak"/>
    <w:rPr>
      <w:rFonts w:ascii="Calibri" w:hAnsi="Calibri" w:cs="Times New Roman"/>
    </w:rPr>
  </w:style>
  <w:style w:type="character" w:customStyle="1" w:styleId="FontStyle33">
    <w:name w:val="Font Style33"/>
    <w:rPr>
      <w:rFonts w:ascii="Times New Roman" w:hAnsi="Times New Roman" w:cs="Times New Roman" w:hint="default"/>
      <w:sz w:val="22"/>
      <w:szCs w:val="22"/>
    </w:rPr>
  </w:style>
  <w:style w:type="character" w:customStyle="1" w:styleId="FontStyle31">
    <w:name w:val="Font Style31"/>
    <w:rPr>
      <w:rFonts w:ascii="Times New Roman" w:hAnsi="Times New Roman" w:cs="Times New Roman"/>
      <w:b/>
      <w:bCs/>
      <w:sz w:val="22"/>
      <w:szCs w:val="22"/>
    </w:rPr>
  </w:style>
  <w:style w:type="character" w:styleId="Numerstrony">
    <w:name w:val="page number"/>
  </w:style>
  <w:style w:type="character" w:customStyle="1" w:styleId="Symbolewypunktowania">
    <w:name w:val="Symbole wypunktowania"/>
    <w:rPr>
      <w:rFonts w:ascii="StarSymbol" w:eastAsia="StarSymbol" w:hAnsi="StarSymbol" w:cs="StarSymbol"/>
      <w:sz w:val="18"/>
      <w:szCs w:val="18"/>
    </w:rPr>
  </w:style>
  <w:style w:type="character" w:customStyle="1" w:styleId="FontStyle34">
    <w:name w:val="Font Style34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36">
    <w:name w:val="Font Style36"/>
    <w:rPr>
      <w:rFonts w:ascii="Times New Roman" w:hAnsi="Times New Roman" w:cs="Times New Roman"/>
      <w:b/>
      <w:bCs/>
      <w:sz w:val="20"/>
      <w:szCs w:val="20"/>
    </w:rPr>
  </w:style>
  <w:style w:type="character" w:customStyle="1" w:styleId="Tekstpodstawowywcity3Znak">
    <w:name w:val="Tekst podstawowy wcięty 3 Znak"/>
    <w:rPr>
      <w:rFonts w:ascii="Times New Roman" w:eastAsia="Times New Roman" w:hAnsi="Times New Roman" w:cs="Times New Roman"/>
      <w:sz w:val="24"/>
      <w:szCs w:val="24"/>
    </w:rPr>
  </w:style>
  <w:style w:type="character" w:customStyle="1" w:styleId="HTML-wstpniesformatowanyZnak">
    <w:name w:val="HTML - wstępnie sformatowany Znak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style-span">
    <w:name w:val="apple-style-span"/>
  </w:style>
  <w:style w:type="character" w:styleId="UyteHipercze">
    <w:name w:val="FollowedHyperlink"/>
    <w:rPr>
      <w:color w:val="800080"/>
      <w:u w:val="single"/>
    </w:rPr>
  </w:style>
  <w:style w:type="character" w:customStyle="1" w:styleId="DataZnak">
    <w:name w:val="Data Znak"/>
    <w:rPr>
      <w:rFonts w:ascii="Times New Roman" w:eastAsia="Times New Roman" w:hAnsi="Times New Roman" w:cs="Times New Roman"/>
    </w:rPr>
  </w:style>
  <w:style w:type="character" w:customStyle="1" w:styleId="st1">
    <w:name w:val="st1"/>
    <w:rPr>
      <w:spacing w:val="240"/>
    </w:rPr>
  </w:style>
  <w:style w:type="character" w:customStyle="1" w:styleId="MapadokumentuZnak">
    <w:name w:val="Mapa dokumentu Znak"/>
    <w:rPr>
      <w:rFonts w:ascii="Tahoma" w:hAnsi="Tahoma" w:cs="Tahoma"/>
      <w:color w:val="FF0000"/>
      <w:sz w:val="16"/>
      <w:szCs w:val="16"/>
    </w:rPr>
  </w:style>
  <w:style w:type="character" w:customStyle="1" w:styleId="MapadokumentuZnak1">
    <w:name w:val="Mapa dokumentu Znak1"/>
    <w:rPr>
      <w:rFonts w:ascii="Tahoma" w:eastAsia="Times New Roman" w:hAnsi="Tahoma" w:cs="Times New Roman"/>
      <w:sz w:val="16"/>
      <w:szCs w:val="16"/>
    </w:rPr>
  </w:style>
  <w:style w:type="character" w:customStyle="1" w:styleId="111Wyciecie-2Znak">
    <w:name w:val="1.1.1. Wyciecie-2 Znak"/>
    <w:rPr>
      <w:rFonts w:ascii="Calibri" w:hAnsi="Calibri" w:cs="Times New Roman"/>
    </w:rPr>
  </w:style>
  <w:style w:type="character" w:customStyle="1" w:styleId="text1">
    <w:name w:val="text1"/>
    <w:rPr>
      <w:rFonts w:ascii="Verdana" w:hAnsi="Verdana" w:cs="Verdana" w:hint="default"/>
      <w:color w:val="000000"/>
      <w:sz w:val="20"/>
      <w:szCs w:val="20"/>
    </w:rPr>
  </w:style>
  <w:style w:type="character" w:customStyle="1" w:styleId="TekstprzypisudolnegoZnak">
    <w:name w:val="Tekst przypisu dolnego Znak"/>
    <w:rPr>
      <w:rFonts w:ascii="Times New Roman" w:eastAsia="Times New Roman" w:hAnsi="Times New Roman" w:cs="Times New Roman"/>
    </w:rPr>
  </w:style>
  <w:style w:type="character" w:customStyle="1" w:styleId="ZnakZnak11">
    <w:name w:val="Znak Znak11"/>
    <w:rPr>
      <w:sz w:val="24"/>
      <w:szCs w:val="24"/>
    </w:rPr>
  </w:style>
  <w:style w:type="character" w:customStyle="1" w:styleId="NagwekZnak2">
    <w:name w:val="Nagłówek Znak2"/>
    <w:rPr>
      <w:rFonts w:ascii="Arial" w:eastAsia="Lucida Sans Unicode" w:hAnsi="Arial" w:cs="Mangal"/>
      <w:color w:val="00000A"/>
      <w:kern w:val="2"/>
      <w:sz w:val="28"/>
      <w:szCs w:val="28"/>
      <w:lang w:val="pl-PL" w:bidi="ar-SA"/>
    </w:rPr>
  </w:style>
  <w:style w:type="character" w:customStyle="1" w:styleId="tabulatory">
    <w:name w:val="tabulatory"/>
  </w:style>
  <w:style w:type="character" w:customStyle="1" w:styleId="txt-new">
    <w:name w:val="txt-new"/>
  </w:style>
  <w:style w:type="character" w:customStyle="1" w:styleId="TekstpodstawowyZnak1">
    <w:name w:val="Tekst podstawowy Znak1"/>
    <w:rPr>
      <w:rFonts w:ascii="Arial Unicode MS" w:eastAsia="Arial Unicode MS" w:hAnsi="Arial Unicode MS" w:cs="Arial Unicode MS"/>
      <w:spacing w:val="1"/>
      <w:sz w:val="19"/>
      <w:szCs w:val="19"/>
      <w:u w:val="none"/>
    </w:rPr>
  </w:style>
  <w:style w:type="character" w:customStyle="1" w:styleId="Bodytext7">
    <w:name w:val="Body text + 7"/>
    <w:rPr>
      <w:rFonts w:ascii="Arial Unicode MS" w:eastAsia="Arial Unicode MS" w:hAnsi="Arial Unicode MS" w:cs="Arial Unicode MS"/>
      <w:spacing w:val="3"/>
      <w:sz w:val="15"/>
      <w:szCs w:val="15"/>
      <w:u w:val="none"/>
    </w:rPr>
  </w:style>
  <w:style w:type="character" w:customStyle="1" w:styleId="BodytextNotBold1">
    <w:name w:val="Body text + Not Bold1"/>
    <w:rPr>
      <w:rFonts w:ascii="Arial" w:eastAsia="Arial Unicode MS" w:hAnsi="Arial" w:cs="Arial"/>
      <w:spacing w:val="3"/>
      <w:sz w:val="15"/>
      <w:szCs w:val="15"/>
      <w:u w:val="none"/>
    </w:rPr>
  </w:style>
  <w:style w:type="character" w:customStyle="1" w:styleId="WW8Num12z1">
    <w:name w:val="WW8Num12z1"/>
    <w:rPr>
      <w:rFonts w:ascii="Times New Roman" w:hAnsi="Times New Roman" w:cs="Times New Roman"/>
      <w:sz w:val="24"/>
    </w:rPr>
  </w:style>
  <w:style w:type="character" w:customStyle="1" w:styleId="WW8Num48z0">
    <w:name w:val="WW8Num48z0"/>
    <w:rPr>
      <w:b/>
      <w:i w:val="0"/>
    </w:rPr>
  </w:style>
  <w:style w:type="character" w:customStyle="1" w:styleId="WW8Num49z0">
    <w:name w:val="WW8Num49z0"/>
    <w:rPr>
      <w:color w:val="auto"/>
    </w:rPr>
  </w:style>
  <w:style w:type="character" w:customStyle="1" w:styleId="WW8Num49z3">
    <w:name w:val="WW8Num49z3"/>
    <w:rPr>
      <w:color w:val="000000"/>
    </w:rPr>
  </w:style>
  <w:style w:type="character" w:customStyle="1" w:styleId="WW8Num49z6">
    <w:name w:val="WW8Num49z6"/>
    <w:rPr>
      <w:rFonts w:ascii="Symbol" w:eastAsia="Times New Roman" w:hAnsi="Symbol" w:cs="Times New Roman"/>
    </w:rPr>
  </w:style>
  <w:style w:type="character" w:customStyle="1" w:styleId="WW8Num50z0">
    <w:name w:val="WW8Num50z0"/>
    <w:rPr>
      <w:rFonts w:ascii="Times New Roman" w:eastAsia="Times New Roman" w:hAnsi="Times New Roman" w:cs="Times New Roman"/>
    </w:rPr>
  </w:style>
  <w:style w:type="character" w:customStyle="1" w:styleId="WW8Num51z0">
    <w:name w:val="WW8Num51z0"/>
    <w:rPr>
      <w:color w:val="auto"/>
    </w:rPr>
  </w:style>
  <w:style w:type="character" w:customStyle="1" w:styleId="WW8Num51z1">
    <w:name w:val="WW8Num51z1"/>
    <w:rPr>
      <w:b w:val="0"/>
      <w:color w:val="auto"/>
    </w:rPr>
  </w:style>
  <w:style w:type="character" w:customStyle="1" w:styleId="WW8Num52z0">
    <w:name w:val="WW8Num52z0"/>
    <w:rPr>
      <w:rFonts w:ascii="Wingdings" w:hAnsi="Wingdings" w:cs="Wingdings"/>
    </w:rPr>
  </w:style>
  <w:style w:type="character" w:customStyle="1" w:styleId="WW8Num52z1">
    <w:name w:val="WW8Num52z1"/>
    <w:rPr>
      <w:rFonts w:ascii="Courier New" w:hAnsi="Courier New" w:cs="Courier New"/>
    </w:rPr>
  </w:style>
  <w:style w:type="character" w:customStyle="1" w:styleId="WW8Num52z3">
    <w:name w:val="WW8Num52z3"/>
    <w:rPr>
      <w:rFonts w:ascii="Symbol" w:hAnsi="Symbol" w:cs="Symbol"/>
    </w:rPr>
  </w:style>
  <w:style w:type="character" w:customStyle="1" w:styleId="WW8Num53z0">
    <w:name w:val="WW8Num53z0"/>
    <w:rPr>
      <w:color w:val="auto"/>
    </w:rPr>
  </w:style>
  <w:style w:type="character" w:customStyle="1" w:styleId="WW8Num53z1">
    <w:name w:val="WW8Num53z1"/>
    <w:rPr>
      <w:b w:val="0"/>
      <w:color w:val="auto"/>
    </w:rPr>
  </w:style>
  <w:style w:type="character" w:customStyle="1" w:styleId="WW8Num55z0">
    <w:name w:val="WW8Num55z0"/>
    <w:rPr>
      <w:rFonts w:ascii="Times New Roman" w:hAnsi="Times New Roman" w:cs="Times New Roman"/>
      <w:b/>
      <w:i w:val="0"/>
      <w:sz w:val="24"/>
      <w:szCs w:val="24"/>
    </w:rPr>
  </w:style>
  <w:style w:type="character" w:customStyle="1" w:styleId="WW8Num55z1">
    <w:name w:val="WW8Num55z1"/>
    <w:rPr>
      <w:b w:val="0"/>
      <w:i w:val="0"/>
    </w:rPr>
  </w:style>
  <w:style w:type="character" w:customStyle="1" w:styleId="WW8Num55z2">
    <w:name w:val="WW8Num55z2"/>
    <w:rPr>
      <w:rFonts w:ascii="Times New Roman" w:hAnsi="Times New Roman" w:cs="Times New Roman"/>
      <w:b w:val="0"/>
      <w:i w:val="0"/>
      <w:sz w:val="24"/>
    </w:rPr>
  </w:style>
  <w:style w:type="character" w:customStyle="1" w:styleId="WW8Num56z0">
    <w:name w:val="WW8Num56z0"/>
    <w:rPr>
      <w:color w:val="auto"/>
    </w:rPr>
  </w:style>
  <w:style w:type="character" w:customStyle="1" w:styleId="WW8Num57z0">
    <w:name w:val="WW8Num57z0"/>
    <w:rPr>
      <w:color w:val="auto"/>
    </w:rPr>
  </w:style>
  <w:style w:type="character" w:customStyle="1" w:styleId="WW8Num58z2">
    <w:name w:val="WW8Num58z2"/>
    <w:rPr>
      <w:rFonts w:ascii="Times New Roman" w:eastAsia="Times New Roman" w:hAnsi="Times New Roman" w:cs="Times New Roman"/>
    </w:rPr>
  </w:style>
  <w:style w:type="character" w:customStyle="1" w:styleId="WW8Num59z0">
    <w:name w:val="WW8Num59z0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shadow w:val="0"/>
      <w:vanish w:val="0"/>
      <w:position w:val="0"/>
      <w:sz w:val="24"/>
      <w:szCs w:val="24"/>
      <w:vertAlign w:val="baseline"/>
    </w:rPr>
  </w:style>
  <w:style w:type="character" w:customStyle="1" w:styleId="Domylnaczcionkaakapitu1">
    <w:name w:val="Domyślna czcionka akapitu1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-Znakiprzypiswdolnych">
    <w:name w:val="WW-Znaki przypisów dolnych"/>
    <w:rPr>
      <w:vertAlign w:val="superscript"/>
    </w:rPr>
  </w:style>
  <w:style w:type="character" w:customStyle="1" w:styleId="WW-Znakiprzypiswkocowych">
    <w:name w:val="WW-Znaki przypisów końcowych"/>
    <w:rPr>
      <w:vertAlign w:val="superscript"/>
    </w:rPr>
  </w:style>
  <w:style w:type="character" w:customStyle="1" w:styleId="ZnakZnak">
    <w:name w:val="Znak Znak"/>
    <w:rPr>
      <w:sz w:val="22"/>
      <w:szCs w:val="22"/>
    </w:rPr>
  </w:style>
  <w:style w:type="character" w:customStyle="1" w:styleId="TytuZnak">
    <w:name w:val="Tytuł Znak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PodtytuZnak">
    <w:name w:val="Podtytuł Znak"/>
    <w:rPr>
      <w:rFonts w:ascii="Times New Roman" w:eastAsia="Times New Roman" w:hAnsi="Times New Roman" w:cs="Times New Roman"/>
      <w:b/>
      <w:bCs/>
      <w:sz w:val="32"/>
      <w:szCs w:val="24"/>
      <w:u w:val="single"/>
    </w:rPr>
  </w:style>
  <w:style w:type="character" w:customStyle="1" w:styleId="Tekstpodstawowy2Znak1">
    <w:name w:val="Tekst podstawowy 2 Znak1"/>
    <w:rPr>
      <w:rFonts w:ascii="Times New Roman" w:eastAsia="Times New Roman" w:hAnsi="Times New Roman" w:cs="Times New Roman"/>
      <w:color w:val="auto"/>
    </w:rPr>
  </w:style>
  <w:style w:type="character" w:customStyle="1" w:styleId="Tekstpodstawowy3Znak1">
    <w:name w:val="Tekst podstawowy 3 Znak1"/>
    <w:rPr>
      <w:rFonts w:ascii="Times New Roman" w:eastAsia="Times New Roman" w:hAnsi="Times New Roman" w:cs="Times New Roman"/>
      <w:color w:val="auto"/>
      <w:sz w:val="20"/>
    </w:rPr>
  </w:style>
  <w:style w:type="character" w:customStyle="1" w:styleId="Tekstpodstawowywcity2Znak1">
    <w:name w:val="Tekst podstawowy wcięty 2 Znak1"/>
    <w:rPr>
      <w:rFonts w:ascii="Times New Roman" w:eastAsia="Times New Roman" w:hAnsi="Times New Roman" w:cs="Times New Roman"/>
      <w:color w:val="auto"/>
    </w:rPr>
  </w:style>
  <w:style w:type="character" w:customStyle="1" w:styleId="TitremZnak1">
    <w:name w:val="Titre m Znak1"/>
    <w:rPr>
      <w:b/>
      <w:bCs w:val="0"/>
      <w:i/>
      <w:iCs w:val="0"/>
      <w:color w:val="000000"/>
      <w:sz w:val="22"/>
      <w:lang w:val="pl-PL" w:bidi="ar-SA"/>
    </w:rPr>
  </w:style>
  <w:style w:type="character" w:customStyle="1" w:styleId="text2">
    <w:name w:val="text2"/>
  </w:style>
  <w:style w:type="character" w:customStyle="1" w:styleId="style2">
    <w:name w:val="style2"/>
  </w:style>
  <w:style w:type="character" w:customStyle="1" w:styleId="apple-converted-space">
    <w:name w:val="apple-converted-space"/>
  </w:style>
  <w:style w:type="character" w:customStyle="1" w:styleId="alb">
    <w:name w:val="a_lb"/>
  </w:style>
  <w:style w:type="character" w:customStyle="1" w:styleId="PlandokumentuZnak">
    <w:name w:val="Plan dokumentu Znak"/>
    <w:rPr>
      <w:rFonts w:ascii="Tahoma" w:eastAsia="Times New Roman" w:hAnsi="Tahoma" w:cs="Tahoma"/>
      <w:sz w:val="16"/>
      <w:szCs w:val="16"/>
    </w:rPr>
  </w:style>
  <w:style w:type="character" w:customStyle="1" w:styleId="cs15323895">
    <w:name w:val="cs15323895"/>
  </w:style>
  <w:style w:type="character" w:styleId="HTML-kod">
    <w:name w:val="HTML Code"/>
    <w:rPr>
      <w:rFonts w:ascii="Courier New" w:eastAsia="Times New Roman" w:hAnsi="Courier New" w:cs="Courier New"/>
      <w:sz w:val="20"/>
      <w:szCs w:val="20"/>
    </w:rPr>
  </w:style>
  <w:style w:type="character" w:customStyle="1" w:styleId="st">
    <w:name w:val="st"/>
    <w:basedOn w:val="Domylnaczcionkaakapitu2"/>
  </w:style>
  <w:style w:type="character" w:customStyle="1" w:styleId="is-attr">
    <w:name w:val="is-attr"/>
    <w:basedOn w:val="Domylnaczcionkaakapitu2"/>
  </w:style>
  <w:style w:type="character" w:customStyle="1" w:styleId="value">
    <w:name w:val="value"/>
    <w:basedOn w:val="Domylnaczcionkaakapitu2"/>
  </w:style>
  <w:style w:type="paragraph" w:customStyle="1" w:styleId="Nagwek20">
    <w:name w:val="Nagłówek2"/>
    <w:basedOn w:val="Normalny"/>
    <w:next w:val="Podtytu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color w:val="auto"/>
    </w:rPr>
  </w:style>
  <w:style w:type="paragraph" w:styleId="Tekstpodstawowy">
    <w:name w:val="Body Text"/>
    <w:basedOn w:val="Normalny"/>
    <w:pPr>
      <w:spacing w:after="0" w:line="240" w:lineRule="auto"/>
      <w:jc w:val="both"/>
    </w:pPr>
    <w:rPr>
      <w:rFonts w:ascii="Times New Roman" w:eastAsia="Times New Roman" w:hAnsi="Times New Roman" w:cs="Times New Roman"/>
      <w:color w:val="auto"/>
    </w:rPr>
  </w:style>
  <w:style w:type="paragraph" w:styleId="Lista">
    <w:name w:val="List"/>
    <w:basedOn w:val="Normalny"/>
    <w:pPr>
      <w:spacing w:after="0" w:line="240" w:lineRule="auto"/>
      <w:ind w:left="283" w:hanging="283"/>
    </w:pPr>
    <w:rPr>
      <w:rFonts w:ascii="Times New Roman" w:eastAsia="Times New Roman" w:hAnsi="Times New Roman" w:cs="Times New Roman"/>
      <w:color w:val="auto"/>
      <w:sz w:val="20"/>
      <w:szCs w:val="20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pPr>
      <w:suppressLineNumbers/>
      <w:spacing w:after="0" w:line="240" w:lineRule="auto"/>
    </w:pPr>
    <w:rPr>
      <w:rFonts w:ascii="Times New Roman" w:eastAsia="Times New Roman" w:hAnsi="Times New Roman" w:cs="Tahoma"/>
      <w:color w:val="auto"/>
    </w:rPr>
  </w:style>
  <w:style w:type="paragraph" w:customStyle="1" w:styleId="Gwkaistopka">
    <w:name w:val="Główka i stopka"/>
    <w:basedOn w:val="Normalny"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Normalny"/>
    <w:pPr>
      <w:tabs>
        <w:tab w:val="center" w:pos="4536"/>
        <w:tab w:val="right" w:pos="9072"/>
      </w:tabs>
    </w:pPr>
    <w:rPr>
      <w:rFonts w:ascii="Calibri" w:hAnsi="Calibri" w:cs="Times New Roman"/>
      <w:color w:val="auto"/>
      <w:sz w:val="20"/>
      <w:szCs w:val="20"/>
    </w:rPr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</w:pPr>
    <w:rPr>
      <w:rFonts w:ascii="Calibri" w:hAnsi="Calibri" w:cs="Times New Roman"/>
      <w:color w:val="auto"/>
      <w:sz w:val="20"/>
      <w:szCs w:val="20"/>
    </w:rPr>
  </w:style>
  <w:style w:type="paragraph" w:styleId="Tekstdymka">
    <w:name w:val="Balloon Text"/>
    <w:basedOn w:val="Normalny"/>
    <w:pPr>
      <w:spacing w:after="0" w:line="240" w:lineRule="auto"/>
    </w:pPr>
    <w:rPr>
      <w:rFonts w:ascii="Tahoma" w:hAnsi="Tahoma" w:cs="Times New Roman"/>
      <w:color w:val="auto"/>
      <w:sz w:val="16"/>
      <w:szCs w:val="16"/>
    </w:rPr>
  </w:style>
  <w:style w:type="paragraph" w:styleId="Akapitzlist">
    <w:name w:val="List Paragraph"/>
    <w:basedOn w:val="Normalny"/>
    <w:qFormat/>
    <w:pPr>
      <w:ind w:left="720"/>
      <w:contextualSpacing/>
    </w:pPr>
    <w:rPr>
      <w:rFonts w:ascii="Calibri" w:hAnsi="Calibri" w:cs="Times New Roman"/>
      <w:color w:val="auto"/>
      <w:sz w:val="22"/>
      <w:szCs w:val="22"/>
    </w:rPr>
  </w:style>
  <w:style w:type="paragraph" w:customStyle="1" w:styleId="Tekstkomentarza2">
    <w:name w:val="Tekst komentarza2"/>
    <w:basedOn w:val="Normalny"/>
    <w:pPr>
      <w:spacing w:line="240" w:lineRule="auto"/>
    </w:pPr>
    <w:rPr>
      <w:rFonts w:ascii="Calibri" w:hAnsi="Calibri" w:cs="Times New Roman"/>
      <w:color w:val="auto"/>
      <w:sz w:val="20"/>
      <w:szCs w:val="20"/>
    </w:rPr>
  </w:style>
  <w:style w:type="paragraph" w:styleId="Tematkomentarza">
    <w:name w:val="annotation subject"/>
    <w:basedOn w:val="Tekstkomentarza2"/>
    <w:next w:val="Tekstkomentarza2"/>
    <w:rPr>
      <w:b/>
      <w:bCs/>
    </w:rPr>
  </w:style>
  <w:style w:type="paragraph" w:customStyle="1" w:styleId="Default">
    <w:name w:val="Default"/>
    <w:pPr>
      <w:suppressAutoHyphens/>
      <w:autoSpaceDE w:val="0"/>
    </w:pPr>
    <w:rPr>
      <w:rFonts w:ascii="Arial" w:eastAsia="Calibri" w:hAnsi="Arial" w:cs="Arial"/>
      <w:color w:val="000000"/>
      <w:sz w:val="24"/>
      <w:szCs w:val="24"/>
      <w:lang w:eastAsia="zh-CN"/>
    </w:rPr>
  </w:style>
  <w:style w:type="paragraph" w:customStyle="1" w:styleId="Tekstpodstawowy31">
    <w:name w:val="Tekst podstawowy 31"/>
    <w:basedOn w:val="Normalny"/>
    <w:pPr>
      <w:spacing w:after="0" w:line="240" w:lineRule="auto"/>
      <w:jc w:val="both"/>
    </w:pPr>
    <w:rPr>
      <w:rFonts w:eastAsia="Times New Roman"/>
      <w:color w:val="auto"/>
      <w:sz w:val="22"/>
      <w:szCs w:val="22"/>
    </w:rPr>
  </w:style>
  <w:style w:type="paragraph" w:styleId="Tekstprzypisukocowego">
    <w:name w:val="endnote text"/>
    <w:basedOn w:val="Normalny"/>
    <w:rPr>
      <w:rFonts w:ascii="Calibri" w:hAnsi="Calibri" w:cs="Times New Roman"/>
      <w:color w:val="auto"/>
      <w:sz w:val="20"/>
      <w:szCs w:val="20"/>
    </w:rPr>
  </w:style>
  <w:style w:type="paragraph" w:styleId="NormalnyWeb">
    <w:name w:val="Normal (Web)"/>
    <w:basedOn w:val="Normalny"/>
    <w:pPr>
      <w:spacing w:before="280" w:after="280" w:line="240" w:lineRule="auto"/>
    </w:pPr>
    <w:rPr>
      <w:rFonts w:ascii="Times New Roman" w:eastAsia="Times New Roman" w:hAnsi="Times New Roman" w:cs="Times New Roman"/>
      <w:color w:val="auto"/>
    </w:rPr>
  </w:style>
  <w:style w:type="paragraph" w:customStyle="1" w:styleId="Tekstpodstawowywcity22">
    <w:name w:val="Tekst podstawowy wcięty 22"/>
    <w:basedOn w:val="Normalny"/>
    <w:pPr>
      <w:spacing w:after="120" w:line="480" w:lineRule="auto"/>
      <w:ind w:left="283"/>
    </w:pPr>
    <w:rPr>
      <w:rFonts w:ascii="Calibri" w:hAnsi="Calibri" w:cs="Times New Roman"/>
      <w:color w:val="auto"/>
      <w:sz w:val="20"/>
      <w:szCs w:val="20"/>
    </w:rPr>
  </w:style>
  <w:style w:type="paragraph" w:customStyle="1" w:styleId="Tekstpodstawowy23">
    <w:name w:val="Tekst podstawowy 23"/>
    <w:basedOn w:val="Normalny"/>
    <w:pPr>
      <w:spacing w:after="120" w:line="480" w:lineRule="auto"/>
    </w:pPr>
    <w:rPr>
      <w:rFonts w:ascii="Times New Roman" w:eastAsia="Times New Roman" w:hAnsi="Times New Roman" w:cs="Times New Roman"/>
      <w:color w:val="auto"/>
      <w:lang w:val="en-US"/>
    </w:rPr>
  </w:style>
  <w:style w:type="paragraph" w:customStyle="1" w:styleId="Tekstpodstawowy33">
    <w:name w:val="Tekst podstawowy 33"/>
    <w:basedOn w:val="Normalny"/>
    <w:pPr>
      <w:spacing w:after="120"/>
    </w:pPr>
    <w:rPr>
      <w:rFonts w:ascii="Calibri" w:hAnsi="Calibri" w:cs="Times New Roman"/>
      <w:color w:val="auto"/>
      <w:sz w:val="16"/>
      <w:szCs w:val="16"/>
    </w:rPr>
  </w:style>
  <w:style w:type="paragraph" w:styleId="Tekstpodstawowywcity">
    <w:name w:val="Body Text Indent"/>
    <w:basedOn w:val="Normalny"/>
    <w:pPr>
      <w:spacing w:after="120"/>
      <w:ind w:left="283"/>
    </w:pPr>
    <w:rPr>
      <w:rFonts w:ascii="Calibri" w:hAnsi="Calibri" w:cs="Times New Roman"/>
      <w:color w:val="auto"/>
      <w:sz w:val="20"/>
      <w:szCs w:val="20"/>
    </w:rPr>
  </w:style>
  <w:style w:type="paragraph" w:customStyle="1" w:styleId="Style18">
    <w:name w:val="Style18"/>
    <w:basedOn w:val="Normalny"/>
    <w:pPr>
      <w:widowControl w:val="0"/>
      <w:autoSpaceDE w:val="0"/>
      <w:spacing w:after="0" w:line="274" w:lineRule="exact"/>
      <w:ind w:hanging="350"/>
    </w:pPr>
    <w:rPr>
      <w:rFonts w:ascii="Times New Roman" w:eastAsia="Times New Roman" w:hAnsi="Times New Roman" w:cs="Times New Roman"/>
      <w:color w:val="auto"/>
    </w:rPr>
  </w:style>
  <w:style w:type="paragraph" w:customStyle="1" w:styleId="Style15">
    <w:name w:val="Style15"/>
    <w:basedOn w:val="Normalny"/>
    <w:pPr>
      <w:widowControl w:val="0"/>
      <w:autoSpaceDE w:val="0"/>
      <w:spacing w:after="0" w:line="276" w:lineRule="exact"/>
      <w:ind w:hanging="350"/>
      <w:jc w:val="both"/>
    </w:pPr>
    <w:rPr>
      <w:rFonts w:ascii="Times New Roman" w:eastAsia="Times New Roman" w:hAnsi="Times New Roman" w:cs="Times New Roman"/>
      <w:color w:val="auto"/>
    </w:rPr>
  </w:style>
  <w:style w:type="paragraph" w:customStyle="1" w:styleId="Style13">
    <w:name w:val="Style13"/>
    <w:basedOn w:val="Normalny"/>
    <w:pPr>
      <w:widowControl w:val="0"/>
      <w:autoSpaceDE w:val="0"/>
      <w:spacing w:after="0" w:line="272" w:lineRule="exact"/>
      <w:jc w:val="both"/>
    </w:pPr>
    <w:rPr>
      <w:rFonts w:ascii="Times New Roman" w:eastAsia="Times New Roman" w:hAnsi="Times New Roman" w:cs="Times New Roman"/>
      <w:color w:val="auto"/>
    </w:rPr>
  </w:style>
  <w:style w:type="paragraph" w:customStyle="1" w:styleId="Style10">
    <w:name w:val="Style10"/>
    <w:basedOn w:val="Normalny"/>
    <w:pPr>
      <w:widowControl w:val="0"/>
      <w:autoSpaceDE w:val="0"/>
      <w:spacing w:after="0" w:line="278" w:lineRule="exact"/>
      <w:jc w:val="both"/>
    </w:pPr>
    <w:rPr>
      <w:rFonts w:ascii="Times New Roman" w:eastAsia="Times New Roman" w:hAnsi="Times New Roman" w:cs="Times New Roman"/>
      <w:color w:val="auto"/>
    </w:rPr>
  </w:style>
  <w:style w:type="paragraph" w:styleId="Listapunktowana2">
    <w:name w:val="List Bullet 2"/>
    <w:basedOn w:val="Normalny"/>
    <w:pPr>
      <w:spacing w:after="0" w:line="240" w:lineRule="auto"/>
      <w:ind w:left="566" w:hanging="283"/>
    </w:pPr>
    <w:rPr>
      <w:rFonts w:ascii="Times New Roman" w:eastAsia="Times New Roman" w:hAnsi="Times New Roman" w:cs="Times New Roman"/>
      <w:color w:val="auto"/>
    </w:rPr>
  </w:style>
  <w:style w:type="paragraph" w:customStyle="1" w:styleId="BodyText21">
    <w:name w:val="Body Text 21"/>
    <w:basedOn w:val="Normalny"/>
    <w:pPr>
      <w:spacing w:after="0" w:line="240" w:lineRule="auto"/>
      <w:jc w:val="center"/>
    </w:pPr>
    <w:rPr>
      <w:rFonts w:ascii="Times New Roman" w:eastAsia="Times New Roman" w:hAnsi="Times New Roman" w:cs="Times New Roman"/>
      <w:b/>
      <w:i/>
      <w:color w:val="auto"/>
      <w:sz w:val="32"/>
      <w:szCs w:val="20"/>
    </w:rPr>
  </w:style>
  <w:style w:type="paragraph" w:customStyle="1" w:styleId="Lista-kontynuacja21">
    <w:name w:val="Lista - kontynuacja 21"/>
    <w:basedOn w:val="Normalny"/>
    <w:pPr>
      <w:spacing w:after="120" w:line="240" w:lineRule="auto"/>
      <w:ind w:left="566"/>
    </w:pPr>
    <w:rPr>
      <w:rFonts w:ascii="Times New Roman" w:eastAsia="Times New Roman" w:hAnsi="Times New Roman" w:cs="Times New Roman"/>
      <w:color w:val="auto"/>
    </w:rPr>
  </w:style>
  <w:style w:type="paragraph" w:customStyle="1" w:styleId="paragraf">
    <w:name w:val="paragraf"/>
    <w:basedOn w:val="Normalny"/>
    <w:pPr>
      <w:keepNext/>
      <w:widowControl w:val="0"/>
      <w:overflowPunct w:val="0"/>
      <w:autoSpaceDE w:val="0"/>
      <w:spacing w:after="0" w:line="360" w:lineRule="auto"/>
      <w:jc w:val="center"/>
      <w:textAlignment w:val="baseline"/>
    </w:pPr>
    <w:rPr>
      <w:rFonts w:ascii="Times New Roman" w:eastAsia="Times New Roman" w:hAnsi="Times New Roman" w:cs="Times New Roman"/>
      <w:color w:val="auto"/>
      <w:szCs w:val="20"/>
    </w:rPr>
  </w:style>
  <w:style w:type="paragraph" w:customStyle="1" w:styleId="Tekstpodstawowywcity1">
    <w:name w:val="Tekst podstawowy wcięty1"/>
    <w:basedOn w:val="Normalny"/>
    <w:pPr>
      <w:spacing w:after="120" w:line="240" w:lineRule="auto"/>
      <w:ind w:left="283"/>
      <w:jc w:val="both"/>
    </w:pPr>
    <w:rPr>
      <w:rFonts w:ascii="Times New Roman" w:eastAsia="Times New Roman" w:hAnsi="Times New Roman" w:cs="Times New Roman"/>
      <w:color w:val="auto"/>
      <w:szCs w:val="20"/>
    </w:rPr>
  </w:style>
  <w:style w:type="paragraph" w:customStyle="1" w:styleId="Tekstpodstawowy21">
    <w:name w:val="Tekst podstawowy 21"/>
    <w:basedOn w:val="Normalny"/>
    <w:pPr>
      <w:keepNext/>
      <w:widowControl w:val="0"/>
      <w:overflowPunct w:val="0"/>
      <w:autoSpaceDE w:val="0"/>
      <w:spacing w:after="0" w:line="240" w:lineRule="auto"/>
      <w:ind w:firstLine="720"/>
      <w:jc w:val="both"/>
      <w:textAlignment w:val="baseline"/>
    </w:pPr>
    <w:rPr>
      <w:rFonts w:ascii="Times New Roman" w:eastAsia="Times New Roman" w:hAnsi="Times New Roman" w:cs="Times New Roman"/>
      <w:color w:val="auto"/>
      <w:szCs w:val="20"/>
    </w:rPr>
  </w:style>
  <w:style w:type="paragraph" w:customStyle="1" w:styleId="Style19">
    <w:name w:val="Style19"/>
    <w:basedOn w:val="Normalny"/>
    <w:pPr>
      <w:widowControl w:val="0"/>
      <w:autoSpaceDE w:val="0"/>
      <w:spacing w:after="0" w:line="278" w:lineRule="exact"/>
      <w:jc w:val="both"/>
    </w:pPr>
    <w:rPr>
      <w:rFonts w:ascii="Times New Roman" w:eastAsia="Times New Roman" w:hAnsi="Times New Roman" w:cs="Times New Roman"/>
      <w:color w:val="auto"/>
    </w:rPr>
  </w:style>
  <w:style w:type="paragraph" w:customStyle="1" w:styleId="Style26">
    <w:name w:val="Style26"/>
    <w:basedOn w:val="Normalny"/>
    <w:pPr>
      <w:widowControl w:val="0"/>
      <w:autoSpaceDE w:val="0"/>
      <w:spacing w:after="0" w:line="274" w:lineRule="exact"/>
      <w:ind w:hanging="523"/>
      <w:jc w:val="both"/>
    </w:pPr>
    <w:rPr>
      <w:rFonts w:ascii="Times New Roman" w:eastAsia="Times New Roman" w:hAnsi="Times New Roman" w:cs="Times New Roman"/>
      <w:color w:val="auto"/>
    </w:rPr>
  </w:style>
  <w:style w:type="paragraph" w:customStyle="1" w:styleId="Style21">
    <w:name w:val="Style21"/>
    <w:basedOn w:val="Normalny"/>
    <w:pPr>
      <w:widowControl w:val="0"/>
      <w:autoSpaceDE w:val="0"/>
      <w:spacing w:after="0" w:line="274" w:lineRule="exact"/>
      <w:jc w:val="both"/>
    </w:pPr>
    <w:rPr>
      <w:rFonts w:ascii="Times New Roman" w:eastAsia="Times New Roman" w:hAnsi="Times New Roman" w:cs="Times New Roman"/>
      <w:color w:val="auto"/>
    </w:rPr>
  </w:style>
  <w:style w:type="paragraph" w:customStyle="1" w:styleId="Style16">
    <w:name w:val="Style16"/>
    <w:basedOn w:val="Normalny"/>
    <w:pPr>
      <w:widowControl w:val="0"/>
      <w:autoSpaceDE w:val="0"/>
      <w:spacing w:after="0" w:line="275" w:lineRule="exact"/>
    </w:pPr>
    <w:rPr>
      <w:rFonts w:ascii="Times New Roman" w:eastAsia="Times New Roman" w:hAnsi="Times New Roman" w:cs="Times New Roman"/>
      <w:color w:val="auto"/>
    </w:rPr>
  </w:style>
  <w:style w:type="paragraph" w:customStyle="1" w:styleId="Style7">
    <w:name w:val="Style7"/>
    <w:basedOn w:val="Normalny"/>
    <w:pPr>
      <w:widowControl w:val="0"/>
      <w:autoSpaceDE w:val="0"/>
      <w:spacing w:after="0" w:line="274" w:lineRule="exact"/>
      <w:jc w:val="center"/>
    </w:pPr>
    <w:rPr>
      <w:rFonts w:ascii="Times New Roman" w:eastAsia="Times New Roman" w:hAnsi="Times New Roman" w:cs="Times New Roman"/>
      <w:color w:val="auto"/>
    </w:rPr>
  </w:style>
  <w:style w:type="paragraph" w:customStyle="1" w:styleId="Style14">
    <w:name w:val="Style14"/>
    <w:basedOn w:val="Normalny"/>
    <w:pPr>
      <w:widowControl w:val="0"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color w:val="auto"/>
    </w:rPr>
  </w:style>
  <w:style w:type="paragraph" w:customStyle="1" w:styleId="Style1">
    <w:name w:val="Style1"/>
    <w:basedOn w:val="Normalny"/>
    <w:pPr>
      <w:widowControl w:val="0"/>
      <w:autoSpaceDE w:val="0"/>
      <w:spacing w:after="0" w:line="240" w:lineRule="auto"/>
    </w:pPr>
    <w:rPr>
      <w:rFonts w:ascii="Times New Roman" w:eastAsia="Times New Roman" w:hAnsi="Times New Roman" w:cs="Times New Roman"/>
      <w:color w:val="auto"/>
    </w:rPr>
  </w:style>
  <w:style w:type="paragraph" w:customStyle="1" w:styleId="Style9">
    <w:name w:val="Style9"/>
    <w:basedOn w:val="Normalny"/>
    <w:pPr>
      <w:widowControl w:val="0"/>
      <w:autoSpaceDE w:val="0"/>
      <w:spacing w:after="0" w:line="240" w:lineRule="auto"/>
    </w:pPr>
    <w:rPr>
      <w:rFonts w:ascii="Times New Roman" w:eastAsia="Times New Roman" w:hAnsi="Times New Roman" w:cs="Times New Roman"/>
      <w:color w:val="auto"/>
    </w:rPr>
  </w:style>
  <w:style w:type="paragraph" w:customStyle="1" w:styleId="Style6">
    <w:name w:val="Style6"/>
    <w:basedOn w:val="Normalny"/>
    <w:pPr>
      <w:widowControl w:val="0"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color w:val="auto"/>
    </w:rPr>
  </w:style>
  <w:style w:type="paragraph" w:customStyle="1" w:styleId="Style20">
    <w:name w:val="Style2"/>
    <w:basedOn w:val="Normalny"/>
    <w:pPr>
      <w:widowControl w:val="0"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color w:val="auto"/>
    </w:rPr>
  </w:style>
  <w:style w:type="paragraph" w:customStyle="1" w:styleId="Style200">
    <w:name w:val="Style20"/>
    <w:basedOn w:val="Normalny"/>
    <w:pPr>
      <w:widowControl w:val="0"/>
      <w:autoSpaceDE w:val="0"/>
      <w:spacing w:after="0" w:line="240" w:lineRule="auto"/>
    </w:pPr>
    <w:rPr>
      <w:rFonts w:ascii="Times New Roman" w:eastAsia="Times New Roman" w:hAnsi="Times New Roman" w:cs="Times New Roman"/>
      <w:color w:val="auto"/>
    </w:rPr>
  </w:style>
  <w:style w:type="paragraph" w:customStyle="1" w:styleId="WW-Tekstpodstawowy2">
    <w:name w:val="WW-Tekst podstawowy 2"/>
    <w:basedOn w:val="Normalny"/>
    <w:pPr>
      <w:spacing w:after="0" w:line="240" w:lineRule="auto"/>
    </w:pPr>
    <w:rPr>
      <w:rFonts w:ascii="Times New Roman" w:eastAsia="Times New Roman" w:hAnsi="Times New Roman" w:cs="Times New Roman"/>
      <w:i/>
      <w:color w:val="auto"/>
      <w:szCs w:val="20"/>
    </w:rPr>
  </w:style>
  <w:style w:type="paragraph" w:customStyle="1" w:styleId="Tekstpodstawowywcity33">
    <w:name w:val="Tekst podstawowy wcięty 33"/>
    <w:basedOn w:val="Normalny"/>
    <w:pPr>
      <w:spacing w:after="0" w:line="240" w:lineRule="auto"/>
      <w:ind w:left="720" w:hanging="360"/>
    </w:pPr>
    <w:rPr>
      <w:rFonts w:ascii="Times New Roman" w:eastAsia="Times New Roman" w:hAnsi="Times New Roman" w:cs="Times New Roman"/>
      <w:color w:val="auto"/>
    </w:rPr>
  </w:style>
  <w:style w:type="paragraph" w:styleId="Bezodstpw">
    <w:name w:val="No Spacing"/>
    <w:qFormat/>
    <w:pPr>
      <w:suppressAutoHyphens/>
    </w:pPr>
    <w:rPr>
      <w:sz w:val="24"/>
      <w:szCs w:val="24"/>
      <w:lang w:eastAsia="zh-CN"/>
    </w:rPr>
  </w:style>
  <w:style w:type="paragraph" w:styleId="HTML-wstpniesformatowany">
    <w:name w:val="HTML Preformatted"/>
    <w:basedOn w:val="Normalny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Times New Roman" w:eastAsia="Times New Roman" w:hAnsi="Times New Roman" w:cs="Times New Roman"/>
      <w:color w:val="auto"/>
    </w:rPr>
  </w:style>
  <w:style w:type="paragraph" w:customStyle="1" w:styleId="Data1">
    <w:name w:val="Data1"/>
    <w:basedOn w:val="Normalny"/>
    <w:pPr>
      <w:numPr>
        <w:numId w:val="3"/>
      </w:numPr>
      <w:tabs>
        <w:tab w:val="left" w:pos="360"/>
      </w:tabs>
      <w:spacing w:after="0" w:line="240" w:lineRule="auto"/>
      <w:ind w:left="360" w:firstLine="0"/>
      <w:jc w:val="both"/>
    </w:pPr>
    <w:rPr>
      <w:rFonts w:ascii="Times New Roman" w:eastAsia="Times New Roman" w:hAnsi="Times New Roman" w:cs="Times New Roman"/>
      <w:color w:val="auto"/>
      <w:sz w:val="20"/>
      <w:szCs w:val="20"/>
    </w:rPr>
  </w:style>
  <w:style w:type="paragraph" w:styleId="Mapadokumentu">
    <w:name w:val="Document Map"/>
    <w:basedOn w:val="Normalny"/>
    <w:pPr>
      <w:spacing w:after="0" w:line="240" w:lineRule="auto"/>
    </w:pPr>
    <w:rPr>
      <w:rFonts w:ascii="Tahoma" w:eastAsia="Times New Roman" w:hAnsi="Tahoma" w:cs="Times New Roman"/>
      <w:color w:val="auto"/>
      <w:sz w:val="16"/>
      <w:szCs w:val="16"/>
    </w:rPr>
  </w:style>
  <w:style w:type="paragraph" w:customStyle="1" w:styleId="11wcicie1">
    <w:name w:val="1.1 wcięcie 1"/>
    <w:basedOn w:val="Normalny"/>
    <w:pPr>
      <w:spacing w:after="0" w:line="240" w:lineRule="auto"/>
      <w:ind w:left="709" w:hanging="425"/>
    </w:pPr>
    <w:rPr>
      <w:rFonts w:ascii="Times New Roman" w:eastAsia="Times New Roman" w:hAnsi="Times New Roman" w:cs="Times New Roman"/>
      <w:color w:val="auto"/>
      <w:sz w:val="22"/>
      <w:szCs w:val="20"/>
    </w:rPr>
  </w:style>
  <w:style w:type="paragraph" w:customStyle="1" w:styleId="111Wyciecie-2">
    <w:name w:val="1.1.1. Wyciecie-2"/>
    <w:basedOn w:val="Normalny"/>
    <w:pPr>
      <w:spacing w:after="0" w:line="240" w:lineRule="auto"/>
      <w:ind w:left="1418" w:hanging="709"/>
    </w:pPr>
    <w:rPr>
      <w:rFonts w:ascii="Calibri" w:hAnsi="Calibri" w:cs="Times New Roman"/>
      <w:color w:val="auto"/>
      <w:sz w:val="20"/>
      <w:szCs w:val="20"/>
    </w:rPr>
  </w:style>
  <w:style w:type="paragraph" w:customStyle="1" w:styleId="normaltableau">
    <w:name w:val="normal_tableau"/>
    <w:basedOn w:val="Normalny"/>
    <w:pPr>
      <w:spacing w:before="120" w:after="120" w:line="240" w:lineRule="auto"/>
      <w:jc w:val="both"/>
    </w:pPr>
    <w:rPr>
      <w:rFonts w:ascii="Optima" w:hAnsi="Optima" w:cs="Optima"/>
      <w:color w:val="auto"/>
      <w:sz w:val="22"/>
      <w:szCs w:val="22"/>
      <w:lang w:val="en-GB"/>
    </w:rPr>
  </w:style>
  <w:style w:type="paragraph" w:styleId="Tekstprzypisudolnego">
    <w:name w:val="footnote text"/>
    <w:basedOn w:val="Normalny"/>
    <w:pPr>
      <w:spacing w:after="0" w:line="240" w:lineRule="auto"/>
    </w:pPr>
    <w:rPr>
      <w:rFonts w:ascii="Times New Roman" w:eastAsia="Times New Roman" w:hAnsi="Times New Roman" w:cs="Times New Roman"/>
      <w:color w:val="auto"/>
      <w:sz w:val="20"/>
      <w:szCs w:val="20"/>
    </w:rPr>
  </w:style>
  <w:style w:type="paragraph" w:customStyle="1" w:styleId="Akapitzlist1">
    <w:name w:val="Akapit z listą1"/>
    <w:basedOn w:val="Normalny"/>
    <w:pPr>
      <w:spacing w:after="0" w:line="240" w:lineRule="auto"/>
      <w:ind w:left="720"/>
    </w:pPr>
    <w:rPr>
      <w:rFonts w:ascii="Times New Roman" w:eastAsia="Times New Roman" w:hAnsi="Times New Roman" w:cs="Times New Roman"/>
      <w:color w:val="auto"/>
    </w:rPr>
  </w:style>
  <w:style w:type="paragraph" w:customStyle="1" w:styleId="WW-Tretekstu">
    <w:name w:val="WW-Treść tekstu"/>
    <w:basedOn w:val="Normalny"/>
    <w:pPr>
      <w:spacing w:after="120"/>
    </w:pPr>
    <w:rPr>
      <w:rFonts w:ascii="Times New Roman" w:eastAsia="Times New Roman" w:hAnsi="Times New Roman" w:cs="Times New Roman"/>
      <w:color w:val="00000A"/>
    </w:rPr>
  </w:style>
  <w:style w:type="paragraph" w:customStyle="1" w:styleId="western">
    <w:name w:val="western"/>
    <w:basedOn w:val="Normalny"/>
    <w:pPr>
      <w:spacing w:before="280" w:after="280" w:line="240" w:lineRule="auto"/>
    </w:pPr>
    <w:rPr>
      <w:rFonts w:ascii="Times New Roman" w:eastAsia="Times New Roman" w:hAnsi="Times New Roman" w:cs="Times New Roman"/>
      <w:color w:val="auto"/>
      <w:sz w:val="28"/>
      <w:szCs w:val="28"/>
    </w:rPr>
  </w:style>
  <w:style w:type="paragraph" w:customStyle="1" w:styleId="Domylny">
    <w:name w:val="Domyślny"/>
    <w:pPr>
      <w:suppressAutoHyphens/>
      <w:spacing w:after="200" w:line="276" w:lineRule="auto"/>
      <w:ind w:left="340" w:right="340"/>
    </w:pPr>
    <w:rPr>
      <w:color w:val="00000A"/>
      <w:sz w:val="24"/>
      <w:szCs w:val="24"/>
      <w:lang w:eastAsia="zh-CN"/>
    </w:rPr>
  </w:style>
  <w:style w:type="paragraph" w:customStyle="1" w:styleId="WW-Gwka">
    <w:name w:val="WW-Główka"/>
    <w:basedOn w:val="Domylny"/>
    <w:pPr>
      <w:keepNext/>
      <w:tabs>
        <w:tab w:val="center" w:pos="6066"/>
        <w:tab w:val="right" w:pos="10602"/>
      </w:tabs>
      <w:spacing w:before="240" w:after="120"/>
      <w:ind w:left="170"/>
    </w:pPr>
    <w:rPr>
      <w:rFonts w:ascii="Arial" w:eastAsia="Lucida Sans Unicode" w:hAnsi="Arial" w:cs="Mangal"/>
      <w:sz w:val="28"/>
      <w:szCs w:val="28"/>
    </w:rPr>
  </w:style>
  <w:style w:type="paragraph" w:customStyle="1" w:styleId="Normalny1">
    <w:name w:val="Normalny1"/>
    <w:pPr>
      <w:suppressAutoHyphens/>
    </w:pPr>
    <w:rPr>
      <w:rFonts w:ascii="Arial" w:eastAsia="Lucida Sans Unicode" w:hAnsi="Arial" w:cs="Arial"/>
      <w:color w:val="000000"/>
      <w:kern w:val="2"/>
      <w:sz w:val="24"/>
      <w:szCs w:val="24"/>
      <w:lang w:eastAsia="zh-CN" w:bidi="hi-IN"/>
    </w:rPr>
  </w:style>
  <w:style w:type="paragraph" w:customStyle="1" w:styleId="Bullet2">
    <w:name w:val="Bullet 2"/>
    <w:basedOn w:val="Normalny"/>
    <w:pPr>
      <w:spacing w:before="60" w:after="60" w:line="240" w:lineRule="auto"/>
      <w:jc w:val="both"/>
    </w:pPr>
    <w:rPr>
      <w:rFonts w:ascii="Arial Narrow" w:eastAsia="Times New Roman" w:hAnsi="Arial Narrow" w:cs="Arial Narrow"/>
      <w:color w:val="auto"/>
      <w:lang w:val="en-IE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 w:line="240" w:lineRule="auto"/>
    </w:pPr>
    <w:rPr>
      <w:rFonts w:eastAsia="MS Mincho" w:cs="Tahoma"/>
      <w:color w:val="auto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 w:line="240" w:lineRule="auto"/>
    </w:pPr>
    <w:rPr>
      <w:rFonts w:ascii="Times New Roman" w:eastAsia="Times New Roman" w:hAnsi="Times New Roman" w:cs="Tahoma"/>
      <w:i/>
      <w:iCs/>
      <w:color w:val="auto"/>
    </w:rPr>
  </w:style>
  <w:style w:type="paragraph" w:customStyle="1" w:styleId="xl24">
    <w:name w:val="xl24"/>
    <w:basedOn w:val="Normalny"/>
    <w:pPr>
      <w:spacing w:before="100" w:after="100" w:line="240" w:lineRule="auto"/>
      <w:jc w:val="center"/>
    </w:pPr>
    <w:rPr>
      <w:rFonts w:ascii="Arial Unicode MS" w:eastAsia="Arial Unicode MS" w:hAnsi="Arial Unicode MS" w:cs="Times New Roman"/>
      <w:color w:val="auto"/>
    </w:rPr>
  </w:style>
  <w:style w:type="paragraph" w:customStyle="1" w:styleId="Tekstpodstawowy22">
    <w:name w:val="Tekst podstawowy 22"/>
    <w:basedOn w:val="Normalny"/>
    <w:pPr>
      <w:overflowPunct w:val="0"/>
      <w:autoSpaceDE w:val="0"/>
      <w:spacing w:after="0" w:line="240" w:lineRule="auto"/>
    </w:pPr>
    <w:rPr>
      <w:rFonts w:ascii="Times New Roman" w:eastAsia="Times New Roman" w:hAnsi="Times New Roman" w:cs="Times New Roman"/>
      <w:color w:val="auto"/>
      <w:szCs w:val="20"/>
    </w:rPr>
  </w:style>
  <w:style w:type="paragraph" w:customStyle="1" w:styleId="Tekstpodstawowywcity21">
    <w:name w:val="Tekst podstawowy wcięty 21"/>
    <w:basedOn w:val="Normalny"/>
    <w:pPr>
      <w:tabs>
        <w:tab w:val="left" w:pos="540"/>
        <w:tab w:val="left" w:pos="720"/>
      </w:tabs>
      <w:spacing w:after="120" w:line="240" w:lineRule="auto"/>
      <w:ind w:left="360"/>
    </w:pPr>
    <w:rPr>
      <w:rFonts w:ascii="Times New Roman" w:eastAsia="Times New Roman" w:hAnsi="Times New Roman" w:cs="Times New Roman"/>
      <w:iCs/>
      <w:color w:val="auto"/>
    </w:rPr>
  </w:style>
  <w:style w:type="paragraph" w:customStyle="1" w:styleId="Tekstkomentarza1">
    <w:name w:val="Tekst komentarza1"/>
    <w:basedOn w:val="Normalny"/>
    <w:pPr>
      <w:spacing w:after="0" w:line="240" w:lineRule="auto"/>
    </w:pPr>
    <w:rPr>
      <w:rFonts w:ascii="Times New Roman" w:eastAsia="Times New Roman" w:hAnsi="Times New Roman" w:cs="Times New Roman"/>
      <w:color w:val="auto"/>
      <w:sz w:val="20"/>
      <w:szCs w:val="20"/>
    </w:rPr>
  </w:style>
  <w:style w:type="paragraph" w:customStyle="1" w:styleId="Tekstpodstawowywcity31">
    <w:name w:val="Tekst podstawowy wcięty 31"/>
    <w:basedOn w:val="Normalny"/>
    <w:pPr>
      <w:tabs>
        <w:tab w:val="left" w:pos="720"/>
        <w:tab w:val="left" w:pos="1260"/>
      </w:tabs>
      <w:spacing w:before="120" w:after="0" w:line="240" w:lineRule="auto"/>
      <w:ind w:left="1260" w:hanging="360"/>
      <w:jc w:val="both"/>
    </w:pPr>
    <w:rPr>
      <w:rFonts w:ascii="Times New Roman" w:eastAsia="Times New Roman" w:hAnsi="Times New Roman" w:cs="Times New Roman"/>
      <w:color w:val="auto"/>
    </w:rPr>
  </w:style>
  <w:style w:type="paragraph" w:customStyle="1" w:styleId="Lista-kontynuacja31">
    <w:name w:val="Lista - kontynuacja 31"/>
    <w:basedOn w:val="Normalny"/>
    <w:pPr>
      <w:spacing w:after="120" w:line="240" w:lineRule="auto"/>
    </w:pPr>
    <w:rPr>
      <w:rFonts w:ascii="Times New Roman" w:eastAsia="Times New Roman" w:hAnsi="Times New Roman" w:cs="Times New Roman"/>
      <w:color w:val="auto"/>
    </w:rPr>
  </w:style>
  <w:style w:type="paragraph" w:customStyle="1" w:styleId="xl56">
    <w:name w:val="xl56"/>
    <w:basedOn w:val="Normalny"/>
    <w:pPr>
      <w:spacing w:before="280" w:after="280" w:line="240" w:lineRule="auto"/>
      <w:jc w:val="center"/>
      <w:textAlignment w:val="center"/>
    </w:pPr>
    <w:rPr>
      <w:rFonts w:ascii="Arial Narrow" w:eastAsia="Arial Unicode MS" w:hAnsi="Arial Narrow" w:cs="Arial Unicode MS"/>
      <w:color w:val="auto"/>
      <w:sz w:val="18"/>
      <w:szCs w:val="18"/>
    </w:rPr>
  </w:style>
  <w:style w:type="paragraph" w:customStyle="1" w:styleId="Tekstblokowy1">
    <w:name w:val="Tekst blokowy1"/>
    <w:basedOn w:val="Normalny"/>
    <w:pPr>
      <w:spacing w:after="0" w:line="240" w:lineRule="auto"/>
      <w:ind w:left="113" w:right="113"/>
    </w:pPr>
    <w:rPr>
      <w:rFonts w:ascii="Times New Roman" w:eastAsia="Times New Roman" w:hAnsi="Times New Roman" w:cs="Times New Roman"/>
      <w:color w:val="auto"/>
      <w:szCs w:val="20"/>
    </w:rPr>
  </w:style>
  <w:style w:type="paragraph" w:styleId="Podtytu">
    <w:name w:val="Subtitle"/>
    <w:basedOn w:val="Normalny"/>
    <w:next w:val="Tekstpodstawowy"/>
    <w:qFormat/>
    <w:pPr>
      <w:spacing w:after="0" w:line="240" w:lineRule="auto"/>
      <w:ind w:left="1440"/>
    </w:pPr>
    <w:rPr>
      <w:rFonts w:ascii="Times New Roman" w:eastAsia="Times New Roman" w:hAnsi="Times New Roman" w:cs="Times New Roman"/>
      <w:b/>
      <w:bCs/>
      <w:color w:val="auto"/>
      <w:sz w:val="32"/>
      <w:u w:val="single"/>
    </w:rPr>
  </w:style>
  <w:style w:type="paragraph" w:customStyle="1" w:styleId="font6">
    <w:name w:val="font6"/>
    <w:basedOn w:val="Normalny"/>
    <w:pPr>
      <w:spacing w:before="280" w:after="280" w:line="240" w:lineRule="auto"/>
    </w:pPr>
    <w:rPr>
      <w:rFonts w:eastAsia="Arial Unicode MS"/>
      <w:b/>
      <w:bCs/>
      <w:color w:val="auto"/>
    </w:rPr>
  </w:style>
  <w:style w:type="paragraph" w:customStyle="1" w:styleId="Tekstpodstawowy32">
    <w:name w:val="Tekst podstawowy 32"/>
    <w:basedOn w:val="Normalny"/>
    <w:pPr>
      <w:overflowPunct w:val="0"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b/>
      <w:color w:val="auto"/>
      <w:szCs w:val="20"/>
    </w:rPr>
  </w:style>
  <w:style w:type="paragraph" w:customStyle="1" w:styleId="Tekstpodstawowywcity32">
    <w:name w:val="Tekst podstawowy wcięty 32"/>
    <w:basedOn w:val="Normalny"/>
    <w:pPr>
      <w:overflowPunct w:val="0"/>
      <w:autoSpaceDE w:val="0"/>
      <w:spacing w:after="0" w:line="240" w:lineRule="auto"/>
      <w:ind w:left="180" w:hanging="180"/>
      <w:jc w:val="both"/>
    </w:pPr>
    <w:rPr>
      <w:rFonts w:ascii="Times New Roman" w:eastAsia="Times New Roman" w:hAnsi="Times New Roman" w:cs="Times New Roman"/>
      <w:color w:val="auto"/>
      <w:szCs w:val="20"/>
    </w:rPr>
  </w:style>
  <w:style w:type="paragraph" w:customStyle="1" w:styleId="Tnumer1">
    <w:name w:val="T numer1)"/>
    <w:basedOn w:val="Tekstpodstawowywcity"/>
    <w:pPr>
      <w:spacing w:after="0" w:line="240" w:lineRule="auto"/>
      <w:ind w:left="0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Plandokumentu1">
    <w:name w:val="Plan dokumentu1"/>
    <w:basedOn w:val="Normalny"/>
    <w:pPr>
      <w:shd w:val="clear" w:color="auto" w:fill="000080"/>
      <w:spacing w:after="0" w:line="240" w:lineRule="auto"/>
    </w:pPr>
    <w:rPr>
      <w:rFonts w:ascii="Tahoma" w:eastAsia="Times New Roman" w:hAnsi="Tahoma" w:cs="Tahoma"/>
      <w:b/>
      <w:bCs/>
      <w:color w:val="auto"/>
      <w:sz w:val="22"/>
    </w:rPr>
  </w:style>
  <w:style w:type="paragraph" w:customStyle="1" w:styleId="Styl">
    <w:name w:val="Styl"/>
    <w:pPr>
      <w:widowControl w:val="0"/>
      <w:suppressAutoHyphens/>
      <w:autoSpaceDE w:val="0"/>
    </w:pPr>
    <w:rPr>
      <w:rFonts w:eastAsia="Arial"/>
      <w:sz w:val="24"/>
      <w:szCs w:val="24"/>
      <w:lang w:eastAsia="zh-CN"/>
    </w:rPr>
  </w:style>
  <w:style w:type="paragraph" w:customStyle="1" w:styleId="Standardowytekst">
    <w:name w:val="Standardowy.tekst"/>
    <w:pPr>
      <w:suppressAutoHyphens/>
      <w:overflowPunct w:val="0"/>
      <w:autoSpaceDE w:val="0"/>
      <w:jc w:val="both"/>
      <w:textAlignment w:val="baseline"/>
    </w:pPr>
    <w:rPr>
      <w:rFonts w:eastAsia="Arial"/>
      <w:lang w:eastAsia="zh-CN"/>
    </w:rPr>
  </w:style>
  <w:style w:type="paragraph" w:styleId="Spistreci1">
    <w:name w:val="toc 1"/>
    <w:basedOn w:val="Normalny"/>
    <w:pPr>
      <w:tabs>
        <w:tab w:val="right" w:leader="dot" w:pos="7371"/>
      </w:tabs>
      <w:overflowPunct w:val="0"/>
      <w:autoSpaceDE w:val="0"/>
      <w:spacing w:before="120" w:after="120" w:line="240" w:lineRule="auto"/>
    </w:pPr>
    <w:rPr>
      <w:rFonts w:ascii="Times New Roman" w:eastAsia="Times New Roman" w:hAnsi="Times New Roman" w:cs="Times New Roman"/>
      <w:b/>
      <w:caps/>
      <w:color w:val="auto"/>
      <w:sz w:val="20"/>
      <w:szCs w:val="20"/>
    </w:rPr>
  </w:style>
  <w:style w:type="paragraph" w:styleId="Spistreci2">
    <w:name w:val="toc 2"/>
    <w:basedOn w:val="Normalny"/>
    <w:pPr>
      <w:tabs>
        <w:tab w:val="right" w:leader="dot" w:pos="7371"/>
      </w:tabs>
      <w:overflowPunct w:val="0"/>
      <w:autoSpaceDE w:val="0"/>
      <w:spacing w:after="0" w:line="240" w:lineRule="auto"/>
      <w:ind w:left="200"/>
    </w:pPr>
    <w:rPr>
      <w:rFonts w:ascii="Times New Roman" w:eastAsia="Times New Roman" w:hAnsi="Times New Roman" w:cs="Times New Roman"/>
      <w:color w:val="auto"/>
      <w:sz w:val="20"/>
      <w:szCs w:val="20"/>
    </w:rPr>
  </w:style>
  <w:style w:type="paragraph" w:styleId="Spistreci3">
    <w:name w:val="toc 3"/>
    <w:basedOn w:val="Normalny"/>
    <w:pPr>
      <w:tabs>
        <w:tab w:val="right" w:leader="dot" w:pos="7371"/>
      </w:tabs>
      <w:overflowPunct w:val="0"/>
      <w:autoSpaceDE w:val="0"/>
      <w:spacing w:after="0" w:line="240" w:lineRule="auto"/>
      <w:ind w:left="400"/>
    </w:pPr>
    <w:rPr>
      <w:rFonts w:ascii="Times New Roman" w:eastAsia="Times New Roman" w:hAnsi="Times New Roman" w:cs="Times New Roman"/>
      <w:color w:val="auto"/>
      <w:sz w:val="20"/>
      <w:szCs w:val="20"/>
    </w:rPr>
  </w:style>
  <w:style w:type="paragraph" w:styleId="Spistreci4">
    <w:name w:val="toc 4"/>
    <w:basedOn w:val="Normalny"/>
    <w:pPr>
      <w:tabs>
        <w:tab w:val="right" w:leader="dot" w:pos="7371"/>
      </w:tabs>
      <w:overflowPunct w:val="0"/>
      <w:autoSpaceDE w:val="0"/>
      <w:spacing w:after="0" w:line="240" w:lineRule="auto"/>
      <w:ind w:left="600"/>
    </w:pPr>
    <w:rPr>
      <w:rFonts w:ascii="Times New Roman" w:eastAsia="Times New Roman" w:hAnsi="Times New Roman" w:cs="Times New Roman"/>
      <w:color w:val="auto"/>
      <w:sz w:val="18"/>
      <w:szCs w:val="20"/>
    </w:rPr>
  </w:style>
  <w:style w:type="paragraph" w:styleId="Spistreci5">
    <w:name w:val="toc 5"/>
    <w:basedOn w:val="Normalny"/>
    <w:pPr>
      <w:tabs>
        <w:tab w:val="right" w:leader="dot" w:pos="7371"/>
      </w:tabs>
      <w:overflowPunct w:val="0"/>
      <w:autoSpaceDE w:val="0"/>
      <w:spacing w:after="0" w:line="240" w:lineRule="auto"/>
      <w:ind w:left="800"/>
    </w:pPr>
    <w:rPr>
      <w:rFonts w:ascii="Times New Roman" w:eastAsia="Times New Roman" w:hAnsi="Times New Roman" w:cs="Times New Roman"/>
      <w:color w:val="auto"/>
      <w:sz w:val="18"/>
      <w:szCs w:val="20"/>
    </w:rPr>
  </w:style>
  <w:style w:type="paragraph" w:styleId="Spistreci6">
    <w:name w:val="toc 6"/>
    <w:basedOn w:val="Normalny"/>
    <w:pPr>
      <w:tabs>
        <w:tab w:val="right" w:leader="dot" w:pos="7371"/>
      </w:tabs>
      <w:overflowPunct w:val="0"/>
      <w:autoSpaceDE w:val="0"/>
      <w:spacing w:after="0" w:line="240" w:lineRule="auto"/>
      <w:ind w:left="1000"/>
    </w:pPr>
    <w:rPr>
      <w:rFonts w:ascii="Times New Roman" w:eastAsia="Times New Roman" w:hAnsi="Times New Roman" w:cs="Times New Roman"/>
      <w:color w:val="auto"/>
      <w:sz w:val="18"/>
      <w:szCs w:val="20"/>
    </w:rPr>
  </w:style>
  <w:style w:type="paragraph" w:styleId="Spistreci7">
    <w:name w:val="toc 7"/>
    <w:basedOn w:val="Normalny"/>
    <w:pPr>
      <w:tabs>
        <w:tab w:val="right" w:leader="dot" w:pos="7371"/>
      </w:tabs>
      <w:overflowPunct w:val="0"/>
      <w:autoSpaceDE w:val="0"/>
      <w:spacing w:after="0" w:line="240" w:lineRule="auto"/>
      <w:ind w:left="1200"/>
    </w:pPr>
    <w:rPr>
      <w:rFonts w:ascii="Times New Roman" w:eastAsia="Times New Roman" w:hAnsi="Times New Roman" w:cs="Times New Roman"/>
      <w:color w:val="auto"/>
      <w:sz w:val="18"/>
      <w:szCs w:val="20"/>
    </w:rPr>
  </w:style>
  <w:style w:type="paragraph" w:styleId="Spistreci8">
    <w:name w:val="toc 8"/>
    <w:basedOn w:val="Normalny"/>
    <w:pPr>
      <w:tabs>
        <w:tab w:val="right" w:leader="dot" w:pos="7371"/>
      </w:tabs>
      <w:overflowPunct w:val="0"/>
      <w:autoSpaceDE w:val="0"/>
      <w:spacing w:after="0" w:line="240" w:lineRule="auto"/>
      <w:ind w:left="1400"/>
    </w:pPr>
    <w:rPr>
      <w:rFonts w:ascii="Times New Roman" w:eastAsia="Times New Roman" w:hAnsi="Times New Roman" w:cs="Times New Roman"/>
      <w:color w:val="auto"/>
      <w:sz w:val="18"/>
      <w:szCs w:val="20"/>
    </w:rPr>
  </w:style>
  <w:style w:type="paragraph" w:styleId="Spistreci9">
    <w:name w:val="toc 9"/>
    <w:basedOn w:val="Normalny"/>
    <w:pPr>
      <w:tabs>
        <w:tab w:val="right" w:leader="dot" w:pos="7371"/>
      </w:tabs>
      <w:overflowPunct w:val="0"/>
      <w:autoSpaceDE w:val="0"/>
      <w:spacing w:after="0" w:line="240" w:lineRule="auto"/>
      <w:ind w:left="1600"/>
    </w:pPr>
    <w:rPr>
      <w:rFonts w:ascii="Times New Roman" w:eastAsia="Times New Roman" w:hAnsi="Times New Roman" w:cs="Times New Roman"/>
      <w:color w:val="auto"/>
      <w:sz w:val="18"/>
      <w:szCs w:val="20"/>
    </w:rPr>
  </w:style>
  <w:style w:type="paragraph" w:customStyle="1" w:styleId="StylIwony">
    <w:name w:val="Styl Iwony"/>
    <w:basedOn w:val="Normalny"/>
    <w:pPr>
      <w:overflowPunct w:val="0"/>
      <w:autoSpaceDE w:val="0"/>
      <w:spacing w:before="120" w:after="120" w:line="240" w:lineRule="auto"/>
      <w:jc w:val="both"/>
    </w:pPr>
    <w:rPr>
      <w:rFonts w:ascii="Bookman Old Style" w:eastAsia="Times New Roman" w:hAnsi="Bookman Old Style" w:cs="Times New Roman"/>
      <w:color w:val="auto"/>
      <w:szCs w:val="20"/>
    </w:rPr>
  </w:style>
  <w:style w:type="paragraph" w:customStyle="1" w:styleId="tekstost">
    <w:name w:val="tekst ost"/>
    <w:basedOn w:val="Normalny"/>
    <w:pPr>
      <w:overflowPunct w:val="0"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color w:val="auto"/>
      <w:sz w:val="20"/>
      <w:szCs w:val="20"/>
    </w:rPr>
  </w:style>
  <w:style w:type="paragraph" w:customStyle="1" w:styleId="Standardowytekst1">
    <w:name w:val="Standardowy.tekst1"/>
    <w:pPr>
      <w:suppressAutoHyphens/>
      <w:overflowPunct w:val="0"/>
      <w:autoSpaceDE w:val="0"/>
      <w:jc w:val="both"/>
    </w:pPr>
    <w:rPr>
      <w:rFonts w:eastAsia="Arial"/>
      <w:lang w:eastAsia="zh-CN"/>
    </w:rPr>
  </w:style>
  <w:style w:type="paragraph" w:customStyle="1" w:styleId="TEKSTNORMALNY">
    <w:name w:val="TEKST NORMALNY"/>
    <w:basedOn w:val="Normalny"/>
    <w:pPr>
      <w:tabs>
        <w:tab w:val="left" w:pos="900"/>
        <w:tab w:val="left" w:pos="1440"/>
      </w:tabs>
      <w:spacing w:before="120" w:after="0" w:line="240" w:lineRule="auto"/>
      <w:jc w:val="center"/>
    </w:pPr>
    <w:rPr>
      <w:rFonts w:ascii="Times New Roman" w:eastAsia="Times New Roman" w:hAnsi="Times New Roman" w:cs="Times New Roman"/>
      <w:color w:val="auto"/>
      <w:sz w:val="22"/>
    </w:rPr>
  </w:style>
  <w:style w:type="paragraph" w:customStyle="1" w:styleId="Legenda1">
    <w:name w:val="Legenda1"/>
    <w:basedOn w:val="Normalny"/>
    <w:next w:val="Normalny"/>
    <w:pPr>
      <w:tabs>
        <w:tab w:val="left" w:pos="540"/>
      </w:tabs>
      <w:spacing w:after="0" w:line="240" w:lineRule="auto"/>
      <w:jc w:val="both"/>
    </w:pPr>
    <w:rPr>
      <w:rFonts w:ascii="Tahoma" w:eastAsia="Times New Roman" w:hAnsi="Tahoma" w:cs="Tahoma"/>
      <w:b/>
      <w:color w:val="auto"/>
      <w:sz w:val="16"/>
    </w:rPr>
  </w:style>
  <w:style w:type="paragraph" w:customStyle="1" w:styleId="WYRODKOWANY12B">
    <w:name w:val="WYŚRODKOWANY 12 B"/>
    <w:basedOn w:val="Normalny"/>
    <w:pPr>
      <w:tabs>
        <w:tab w:val="left" w:pos="442"/>
      </w:tabs>
      <w:spacing w:after="0" w:line="240" w:lineRule="auto"/>
      <w:jc w:val="center"/>
    </w:pPr>
    <w:rPr>
      <w:rFonts w:ascii="Tahoma" w:eastAsia="Times New Roman" w:hAnsi="Tahoma" w:cs="Tahoma"/>
      <w:b/>
      <w:color w:val="auto"/>
      <w:sz w:val="18"/>
      <w:szCs w:val="22"/>
    </w:rPr>
  </w:style>
  <w:style w:type="paragraph" w:customStyle="1" w:styleId="numerowanie1">
    <w:name w:val="numerowanie 1"/>
    <w:basedOn w:val="Nagwek4"/>
    <w:pPr>
      <w:numPr>
        <w:numId w:val="0"/>
      </w:numPr>
      <w:tabs>
        <w:tab w:val="clear" w:pos="720"/>
        <w:tab w:val="left" w:pos="442"/>
        <w:tab w:val="left" w:pos="864"/>
      </w:tabs>
      <w:overflowPunct w:val="0"/>
      <w:autoSpaceDE w:val="0"/>
    </w:pPr>
    <w:rPr>
      <w:rFonts w:ascii="Tahoma" w:hAnsi="Tahoma" w:cs="Tahoma"/>
      <w:b w:val="0"/>
      <w:bCs/>
      <w:color w:val="000000"/>
      <w:sz w:val="22"/>
      <w:szCs w:val="22"/>
    </w:rPr>
  </w:style>
  <w:style w:type="paragraph" w:customStyle="1" w:styleId="numerowanie2">
    <w:name w:val="numerowanie 2"/>
    <w:basedOn w:val="Normalny"/>
    <w:pPr>
      <w:tabs>
        <w:tab w:val="left" w:pos="442"/>
      </w:tabs>
      <w:spacing w:after="0" w:line="240" w:lineRule="auto"/>
      <w:jc w:val="both"/>
    </w:pPr>
    <w:rPr>
      <w:rFonts w:ascii="Tahoma" w:eastAsia="Times New Roman" w:hAnsi="Tahoma" w:cs="Tahoma"/>
      <w:bCs/>
      <w:color w:val="auto"/>
      <w:sz w:val="22"/>
      <w:szCs w:val="22"/>
    </w:rPr>
  </w:style>
  <w:style w:type="paragraph" w:customStyle="1" w:styleId="Zawartotabeli">
    <w:name w:val="Zawartość tabeli"/>
    <w:basedOn w:val="Normalny"/>
    <w:pPr>
      <w:suppressLineNumbers/>
      <w:spacing w:after="0" w:line="240" w:lineRule="auto"/>
    </w:pPr>
    <w:rPr>
      <w:rFonts w:ascii="Times New Roman" w:eastAsia="Times New Roman" w:hAnsi="Times New Roman" w:cs="Times New Roman"/>
      <w:color w:val="auto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</w:style>
  <w:style w:type="paragraph" w:customStyle="1" w:styleId="ProPublico1">
    <w:name w:val="ProPublico1"/>
    <w:basedOn w:val="Normalny"/>
    <w:pPr>
      <w:spacing w:after="0" w:line="360" w:lineRule="auto"/>
      <w:jc w:val="both"/>
    </w:pPr>
    <w:rPr>
      <w:rFonts w:eastAsia="Times New Roman" w:cs="Times New Roman"/>
      <w:b/>
      <w:color w:val="auto"/>
      <w:sz w:val="22"/>
      <w:szCs w:val="20"/>
    </w:rPr>
  </w:style>
  <w:style w:type="paragraph" w:customStyle="1" w:styleId="WW-Tekstpodstawowywcity3">
    <w:name w:val="WW-Tekst podstawowy wcięty 3"/>
    <w:basedOn w:val="Normalny"/>
    <w:pPr>
      <w:spacing w:after="0" w:line="360" w:lineRule="auto"/>
      <w:ind w:left="284" w:hanging="284"/>
      <w:jc w:val="both"/>
    </w:pPr>
    <w:rPr>
      <w:rFonts w:ascii="Times New Roman" w:eastAsia="Times New Roman" w:hAnsi="Times New Roman" w:cs="Times New Roman"/>
      <w:color w:val="auto"/>
      <w:sz w:val="22"/>
      <w:szCs w:val="20"/>
    </w:rPr>
  </w:style>
  <w:style w:type="paragraph" w:customStyle="1" w:styleId="1">
    <w:name w:val="1"/>
    <w:pPr>
      <w:widowControl w:val="0"/>
      <w:tabs>
        <w:tab w:val="left" w:pos="340"/>
        <w:tab w:val="left" w:pos="680"/>
        <w:tab w:val="left" w:pos="1020"/>
        <w:tab w:val="left" w:pos="1361"/>
        <w:tab w:val="left" w:pos="1701"/>
        <w:tab w:val="left" w:pos="2041"/>
        <w:tab w:val="left" w:pos="2381"/>
        <w:tab w:val="left" w:pos="2721"/>
        <w:tab w:val="left" w:pos="3061"/>
        <w:tab w:val="left" w:pos="3402"/>
        <w:tab w:val="left" w:pos="3742"/>
        <w:tab w:val="left" w:pos="4082"/>
        <w:tab w:val="left" w:pos="4422"/>
        <w:tab w:val="left" w:pos="4762"/>
        <w:tab w:val="left" w:pos="5102"/>
        <w:tab w:val="left" w:pos="5443"/>
      </w:tabs>
      <w:suppressAutoHyphens/>
      <w:spacing w:before="60" w:line="240" w:lineRule="atLeast"/>
      <w:ind w:left="340" w:hanging="340"/>
      <w:jc w:val="both"/>
    </w:pPr>
    <w:rPr>
      <w:rFonts w:ascii="Univers-PL" w:hAnsi="Univers-PL"/>
      <w:sz w:val="19"/>
      <w:lang w:eastAsia="zh-CN"/>
    </w:rPr>
  </w:style>
  <w:style w:type="paragraph" w:customStyle="1" w:styleId="2">
    <w:name w:val="2"/>
    <w:pPr>
      <w:widowControl w:val="0"/>
      <w:tabs>
        <w:tab w:val="left" w:pos="340"/>
        <w:tab w:val="left" w:pos="680"/>
        <w:tab w:val="left" w:pos="1020"/>
        <w:tab w:val="left" w:pos="1361"/>
        <w:tab w:val="left" w:pos="1701"/>
        <w:tab w:val="left" w:pos="2041"/>
        <w:tab w:val="left" w:pos="2381"/>
        <w:tab w:val="left" w:pos="2721"/>
        <w:tab w:val="left" w:pos="3061"/>
        <w:tab w:val="left" w:pos="3402"/>
        <w:tab w:val="left" w:pos="3742"/>
        <w:tab w:val="left" w:pos="4082"/>
        <w:tab w:val="left" w:pos="4422"/>
        <w:tab w:val="left" w:pos="4762"/>
        <w:tab w:val="left" w:pos="5102"/>
        <w:tab w:val="left" w:pos="5443"/>
      </w:tabs>
      <w:suppressAutoHyphens/>
      <w:spacing w:line="240" w:lineRule="atLeast"/>
      <w:ind w:left="680" w:hanging="340"/>
      <w:jc w:val="both"/>
    </w:pPr>
    <w:rPr>
      <w:rFonts w:ascii="Univers-PL" w:hAnsi="Univers-PL"/>
      <w:sz w:val="19"/>
      <w:lang w:eastAsia="zh-CN"/>
    </w:rPr>
  </w:style>
  <w:style w:type="paragraph" w:customStyle="1" w:styleId="centra">
    <w:name w:val="centra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uppressAutoHyphens/>
      <w:spacing w:before="60" w:after="60" w:line="224" w:lineRule="atLeast"/>
      <w:jc w:val="center"/>
    </w:pPr>
    <w:rPr>
      <w:rFonts w:ascii="Univers-PL" w:hAnsi="Univers-PL"/>
      <w:sz w:val="19"/>
      <w:lang w:eastAsia="zh-CN"/>
    </w:rPr>
  </w:style>
  <w:style w:type="paragraph" w:customStyle="1" w:styleId="Standard">
    <w:name w:val="Standard"/>
    <w:pPr>
      <w:widowControl w:val="0"/>
      <w:suppressAutoHyphens/>
      <w:autoSpaceDE w:val="0"/>
    </w:pPr>
    <w:rPr>
      <w:sz w:val="24"/>
      <w:szCs w:val="24"/>
      <w:lang w:eastAsia="zh-CN"/>
    </w:rPr>
  </w:style>
  <w:style w:type="paragraph" w:customStyle="1" w:styleId="readmore">
    <w:name w:val="readmore"/>
    <w:basedOn w:val="Normalny"/>
    <w:pPr>
      <w:spacing w:before="280" w:after="280" w:line="240" w:lineRule="auto"/>
    </w:pPr>
    <w:rPr>
      <w:rFonts w:ascii="Times New Roman" w:eastAsia="Times New Roman" w:hAnsi="Times New Roman" w:cs="Times New Roman"/>
      <w:color w:val="auto"/>
    </w:rPr>
  </w:style>
  <w:style w:type="paragraph" w:customStyle="1" w:styleId="cs95e872d0">
    <w:name w:val="cs95e872d0"/>
    <w:basedOn w:val="Normalny"/>
    <w:pPr>
      <w:spacing w:before="280" w:after="280" w:line="240" w:lineRule="auto"/>
    </w:pPr>
    <w:rPr>
      <w:rFonts w:ascii="Times New Roman" w:eastAsia="Times New Roman" w:hAnsi="Times New Roman" w:cs="Times New Roman"/>
      <w:color w:val="auto"/>
    </w:rPr>
  </w:style>
  <w:style w:type="paragraph" w:customStyle="1" w:styleId="gmail-m-2495221984982073871msonormal">
    <w:name w:val="gmail-m_-2495221984982073871msonormal"/>
    <w:basedOn w:val="Normalny"/>
    <w:pPr>
      <w:spacing w:before="280" w:after="280" w:line="240" w:lineRule="auto"/>
    </w:pPr>
    <w:rPr>
      <w:rFonts w:ascii="Times New Roman" w:eastAsia="Times New Roman" w:hAnsi="Times New Roman" w:cs="Times New Roman"/>
      <w:color w:val="auto"/>
    </w:rPr>
  </w:style>
  <w:style w:type="paragraph" w:customStyle="1" w:styleId="js-popuplinkinline">
    <w:name w:val="js-popuplink_inline"/>
    <w:basedOn w:val="Normalny"/>
    <w:pPr>
      <w:spacing w:before="280" w:after="280" w:line="240" w:lineRule="auto"/>
    </w:pPr>
    <w:rPr>
      <w:rFonts w:ascii="Times New Roman" w:eastAsia="Times New Roman" w:hAnsi="Times New Roman" w:cs="Times New Roman"/>
      <w:color w:val="auto"/>
    </w:rPr>
  </w:style>
  <w:style w:type="paragraph" w:customStyle="1" w:styleId="m-productdataparam">
    <w:name w:val="m-product_dataparam"/>
    <w:basedOn w:val="Normalny"/>
    <w:pPr>
      <w:spacing w:before="280" w:after="280" w:line="240" w:lineRule="auto"/>
    </w:pPr>
    <w:rPr>
      <w:rFonts w:ascii="Times New Roman" w:eastAsia="Times New Roman" w:hAnsi="Times New Roman" w:cs="Times New Roman"/>
      <w:color w:val="auto"/>
    </w:rPr>
  </w:style>
  <w:style w:type="paragraph" w:customStyle="1" w:styleId="m-productdataname">
    <w:name w:val="m-product_dataname"/>
    <w:basedOn w:val="Normalny"/>
    <w:pPr>
      <w:spacing w:before="280" w:after="280" w:line="240" w:lineRule="auto"/>
    </w:pPr>
    <w:rPr>
      <w:rFonts w:ascii="Times New Roman" w:eastAsia="Times New Roman" w:hAnsi="Times New Roman" w:cs="Times New Roman"/>
      <w:color w:val="auto"/>
    </w:rPr>
  </w:style>
  <w:style w:type="paragraph" w:customStyle="1" w:styleId="default0">
    <w:name w:val="default"/>
    <w:basedOn w:val="Normalny"/>
    <w:pPr>
      <w:spacing w:before="280" w:after="280" w:line="240" w:lineRule="auto"/>
    </w:pPr>
    <w:rPr>
      <w:rFonts w:ascii="Times New Roman" w:eastAsia="Times New Roman" w:hAnsi="Times New Roman" w:cs="Times New Roman"/>
      <w:color w:val="auto"/>
    </w:rPr>
  </w:style>
  <w:style w:type="table" w:styleId="Tabela-Siatka">
    <w:name w:val="Table Grid"/>
    <w:basedOn w:val="Standardowy"/>
    <w:uiPriority w:val="39"/>
    <w:rsid w:val="00626E3C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3</Pages>
  <Words>458</Words>
  <Characters>2752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Karol</dc:creator>
  <cp:lastModifiedBy>Paulina Matczak</cp:lastModifiedBy>
  <cp:revision>15</cp:revision>
  <cp:lastPrinted>1995-11-21T16:41:00Z</cp:lastPrinted>
  <dcterms:created xsi:type="dcterms:W3CDTF">2024-12-16T10:30:00Z</dcterms:created>
  <dcterms:modified xsi:type="dcterms:W3CDTF">2026-01-22T09:58:00Z</dcterms:modified>
</cp:coreProperties>
</file>